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8D9CFB6" w14:textId="37B1A5D4" w:rsidR="00E36984" w:rsidRPr="00C02C43" w:rsidRDefault="00E36984" w:rsidP="00E36984">
      <w:pPr>
        <w:spacing w:line="240" w:lineRule="auto"/>
        <w:jc w:val="right"/>
        <w:rPr>
          <w:rFonts w:ascii="Calibri Light" w:hAnsi="Calibri Light" w:cs="Calibri Light"/>
          <w:sz w:val="16"/>
          <w:szCs w:val="16"/>
        </w:rPr>
      </w:pPr>
      <w:r w:rsidRPr="00C02C43">
        <w:rPr>
          <w:rFonts w:ascii="Calibri Light" w:hAnsi="Calibri Light" w:cs="Calibri Light"/>
          <w:spacing w:val="26"/>
          <w:sz w:val="18"/>
          <w:szCs w:val="16"/>
          <w:u w:val="single"/>
        </w:rPr>
        <w:t>Załącznik nr 1 do zapytania ofertowego</w:t>
      </w:r>
      <w:r w:rsidRPr="00C02C43">
        <w:rPr>
          <w:rFonts w:ascii="Calibri Light" w:eastAsia="Arial Black" w:hAnsi="Calibri Light" w:cs="Calibri Light"/>
          <w:u w:val="single"/>
        </w:rPr>
        <w:t xml:space="preserve"> </w:t>
      </w:r>
    </w:p>
    <w:p w14:paraId="57026D54" w14:textId="77777777" w:rsidR="00E36984" w:rsidRPr="00C02C43" w:rsidRDefault="00E36984" w:rsidP="00E36984">
      <w:pPr>
        <w:spacing w:after="0" w:line="240" w:lineRule="auto"/>
        <w:rPr>
          <w:rFonts w:ascii="Calibri Light" w:hAnsi="Calibri Light" w:cs="Calibri Light"/>
          <w:sz w:val="16"/>
          <w:szCs w:val="16"/>
        </w:rPr>
      </w:pPr>
      <w:r w:rsidRPr="00C02C43">
        <w:rPr>
          <w:rFonts w:ascii="Calibri Light" w:hAnsi="Calibri Light" w:cs="Calibri Light"/>
          <w:spacing w:val="26"/>
          <w:sz w:val="20"/>
          <w:szCs w:val="16"/>
          <w:u w:val="single"/>
        </w:rPr>
        <w:t>Zamawiający:</w:t>
      </w:r>
    </w:p>
    <w:p w14:paraId="1329253B" w14:textId="77777777" w:rsidR="00E36984" w:rsidRPr="00C02C43" w:rsidRDefault="00E36984" w:rsidP="00E36984">
      <w:pPr>
        <w:spacing w:line="240" w:lineRule="auto"/>
        <w:rPr>
          <w:rFonts w:ascii="Calibri Light" w:hAnsi="Calibri Light" w:cs="Calibri Light"/>
          <w:spacing w:val="26"/>
          <w:sz w:val="18"/>
          <w:szCs w:val="16"/>
          <w:u w:val="single"/>
        </w:rPr>
      </w:pPr>
      <w:r w:rsidRPr="00C02C43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 xml:space="preserve">Gmina Gródek nad Dunajcem </w:t>
      </w:r>
      <w:r w:rsidRPr="00C02C43">
        <w:rPr>
          <w:rFonts w:ascii="Calibri Light" w:hAnsi="Calibri Light" w:cs="Calibri Light"/>
          <w:spacing w:val="26"/>
          <w:sz w:val="18"/>
          <w:szCs w:val="16"/>
          <w:u w:val="single"/>
        </w:rPr>
        <w:br/>
      </w:r>
      <w:r w:rsidRPr="00C02C43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>Gródek nad Dunajcem 54</w:t>
      </w:r>
      <w:r w:rsidRPr="00C02C43">
        <w:rPr>
          <w:rFonts w:ascii="Calibri Light" w:hAnsi="Calibri Light" w:cs="Calibri Light"/>
          <w:spacing w:val="26"/>
          <w:sz w:val="18"/>
          <w:szCs w:val="16"/>
          <w:u w:val="single"/>
        </w:rPr>
        <w:br/>
      </w:r>
      <w:r w:rsidRPr="00C02C43">
        <w:rPr>
          <w:rFonts w:ascii="Calibri Light" w:eastAsia="Times New Roman" w:hAnsi="Calibri Light" w:cs="Calibri Light"/>
          <w:b/>
          <w:sz w:val="24"/>
          <w:szCs w:val="26"/>
          <w:lang w:eastAsia="ar-SA"/>
        </w:rPr>
        <w:t>33-318 Gródek nad Dunajcem</w:t>
      </w:r>
    </w:p>
    <w:p w14:paraId="2C86099F" w14:textId="77777777" w:rsidR="00E36984" w:rsidRPr="00C02C43" w:rsidRDefault="00E36984" w:rsidP="00E36984">
      <w:pPr>
        <w:suppressAutoHyphens/>
        <w:spacing w:after="0" w:line="240" w:lineRule="auto"/>
        <w:ind w:left="5664" w:firstLine="708"/>
        <w:rPr>
          <w:rFonts w:ascii="Calibri Light" w:eastAsia="Times New Roman" w:hAnsi="Calibri Light" w:cs="Calibri Light"/>
          <w:sz w:val="26"/>
          <w:szCs w:val="26"/>
          <w:lang w:eastAsia="ar-SA"/>
        </w:rPr>
      </w:pPr>
    </w:p>
    <w:p w14:paraId="2D2BF3A7" w14:textId="77777777" w:rsidR="00E36984" w:rsidRPr="00C02C43" w:rsidRDefault="00E36984" w:rsidP="00E36984">
      <w:pPr>
        <w:suppressAutoHyphens/>
        <w:overflowPunct w:val="0"/>
        <w:autoSpaceDE w:val="0"/>
        <w:spacing w:after="0" w:line="240" w:lineRule="auto"/>
        <w:jc w:val="center"/>
        <w:textAlignment w:val="baseline"/>
        <w:rPr>
          <w:rFonts w:ascii="Calibri Light" w:eastAsia="Times New Roman" w:hAnsi="Calibri Light" w:cs="Calibri Light"/>
          <w:b/>
          <w:u w:val="single"/>
          <w:lang w:eastAsia="ar-SA"/>
        </w:rPr>
      </w:pPr>
      <w:r w:rsidRPr="00C02C43">
        <w:rPr>
          <w:rFonts w:ascii="Calibri Light" w:eastAsia="Times New Roman" w:hAnsi="Calibri Light" w:cs="Calibri Light"/>
          <w:b/>
          <w:u w:val="single"/>
          <w:lang w:eastAsia="ar-SA"/>
        </w:rPr>
        <w:t>FORMULARZ OFERTY</w:t>
      </w:r>
    </w:p>
    <w:p w14:paraId="0A2F0DCF" w14:textId="77777777" w:rsidR="00E36984" w:rsidRPr="00C02C43" w:rsidRDefault="00E36984" w:rsidP="009814FC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br/>
        <w:t>Zarejestrowana nazwa (firma) Wykonawcy</w:t>
      </w:r>
      <w:r w:rsidRPr="00C02C43">
        <w:rPr>
          <w:rFonts w:ascii="Calibri Light" w:eastAsia="Times New Roman" w:hAnsi="Calibri Light" w:cs="Calibri Light"/>
          <w:lang w:eastAsia="ar-SA"/>
        </w:rPr>
        <w:t>:</w:t>
      </w:r>
    </w:p>
    <w:p w14:paraId="4A318442" w14:textId="77777777" w:rsidR="00E36984" w:rsidRPr="00C02C43" w:rsidRDefault="00E36984" w:rsidP="009814FC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68ABAB72" w14:textId="77777777" w:rsidR="00E36984" w:rsidRPr="00C02C43" w:rsidRDefault="00E36984" w:rsidP="009814FC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lang w:eastAsia="ar-SA"/>
        </w:rPr>
        <w:t>……………………………………………………………………</w:t>
      </w:r>
    </w:p>
    <w:p w14:paraId="69784E43" w14:textId="79E3F6E7" w:rsidR="00E36984" w:rsidRDefault="00E36984" w:rsidP="009814FC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>Zarejestrowany adres (siedziba) Wykonawcy:</w:t>
      </w:r>
    </w:p>
    <w:p w14:paraId="3983E7BE" w14:textId="77777777" w:rsidR="009814FC" w:rsidRPr="00C02C43" w:rsidRDefault="009814FC" w:rsidP="009814FC">
      <w:pPr>
        <w:suppressAutoHyphens/>
        <w:overflowPunct w:val="0"/>
        <w:autoSpaceDE w:val="0"/>
        <w:spacing w:after="0" w:line="240" w:lineRule="auto"/>
        <w:textAlignment w:val="baseline"/>
        <w:rPr>
          <w:rFonts w:ascii="Calibri Light" w:eastAsia="Times New Roman" w:hAnsi="Calibri Light" w:cs="Calibri Light"/>
          <w:b/>
          <w:lang w:eastAsia="ar-SA"/>
        </w:rPr>
      </w:pPr>
    </w:p>
    <w:p w14:paraId="30440EF7" w14:textId="77777777" w:rsidR="00E36984" w:rsidRPr="00C02C43" w:rsidRDefault="00E36984" w:rsidP="009814F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>Ulica:</w:t>
      </w:r>
      <w:r w:rsidRPr="00C02C43">
        <w:rPr>
          <w:rFonts w:ascii="Calibri Light" w:eastAsia="Times New Roman" w:hAnsi="Calibri Light" w:cs="Calibri Light"/>
          <w:lang w:eastAsia="ar-SA"/>
        </w:rPr>
        <w:t xml:space="preserve">  …………………………………………</w:t>
      </w:r>
    </w:p>
    <w:p w14:paraId="74C26886" w14:textId="77777777" w:rsidR="00E36984" w:rsidRPr="00C02C43" w:rsidRDefault="00E36984" w:rsidP="009814F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 xml:space="preserve">kod </w:t>
      </w:r>
      <w:r w:rsidRPr="00C02C43">
        <w:rPr>
          <w:rFonts w:ascii="Calibri Light" w:eastAsia="Times New Roman" w:hAnsi="Calibri Light" w:cs="Calibri Light"/>
          <w:lang w:eastAsia="ar-SA"/>
        </w:rPr>
        <w:t xml:space="preserve">____-______  </w:t>
      </w:r>
      <w:r w:rsidRPr="00C02C43">
        <w:rPr>
          <w:rFonts w:ascii="Calibri Light" w:eastAsia="Times New Roman" w:hAnsi="Calibri Light" w:cs="Calibri Light"/>
          <w:b/>
          <w:lang w:eastAsia="ar-SA"/>
        </w:rPr>
        <w:t>miejscowość</w:t>
      </w:r>
      <w:r w:rsidRPr="00C02C43">
        <w:rPr>
          <w:rFonts w:ascii="Calibri Light" w:eastAsia="Times New Roman" w:hAnsi="Calibri Light" w:cs="Calibri Light"/>
          <w:lang w:eastAsia="ar-SA"/>
        </w:rPr>
        <w:t xml:space="preserve">    ……………………………………………………………………</w:t>
      </w:r>
    </w:p>
    <w:p w14:paraId="6130D816" w14:textId="77777777" w:rsidR="00E36984" w:rsidRPr="00C02C43" w:rsidRDefault="00E36984" w:rsidP="009814F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29DEA420" w14:textId="77777777" w:rsidR="00E36984" w:rsidRPr="00C02C43" w:rsidRDefault="00E36984" w:rsidP="009814F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 xml:space="preserve">powiat: </w:t>
      </w:r>
      <w:r w:rsidRPr="00C02C43">
        <w:rPr>
          <w:rFonts w:ascii="Calibri Light" w:eastAsia="Times New Roman" w:hAnsi="Calibri Light" w:cs="Calibri Light"/>
          <w:lang w:eastAsia="ar-SA"/>
        </w:rPr>
        <w:t>……………………………………</w:t>
      </w:r>
      <w:r w:rsidRPr="00C02C43">
        <w:rPr>
          <w:rFonts w:ascii="Calibri Light" w:eastAsia="Times New Roman" w:hAnsi="Calibri Light" w:cs="Calibri Light"/>
          <w:lang w:eastAsia="ar-SA"/>
        </w:rPr>
        <w:tab/>
      </w:r>
      <w:r w:rsidRPr="00C02C43">
        <w:rPr>
          <w:rFonts w:ascii="Calibri Light" w:eastAsia="Times New Roman" w:hAnsi="Calibri Light" w:cs="Calibri Light"/>
          <w:b/>
          <w:lang w:eastAsia="ar-SA"/>
        </w:rPr>
        <w:t xml:space="preserve">województwo: </w:t>
      </w:r>
      <w:r w:rsidRPr="00C02C43">
        <w:rPr>
          <w:rFonts w:ascii="Calibri Light" w:eastAsia="Times New Roman" w:hAnsi="Calibri Light" w:cs="Calibri Light"/>
          <w:lang w:eastAsia="ar-SA"/>
        </w:rPr>
        <w:t>………………………….…………</w:t>
      </w:r>
    </w:p>
    <w:p w14:paraId="5D4B3B30" w14:textId="77777777" w:rsidR="00E36984" w:rsidRPr="00C02C43" w:rsidRDefault="00E36984" w:rsidP="009814F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eastAsia="ar-SA"/>
        </w:rPr>
      </w:pPr>
    </w:p>
    <w:p w14:paraId="2A2A78EE" w14:textId="77777777" w:rsidR="00E36984" w:rsidRPr="00C02C43" w:rsidRDefault="00E36984" w:rsidP="009814F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C02C43">
        <w:rPr>
          <w:rFonts w:ascii="Calibri Light" w:eastAsia="Times New Roman" w:hAnsi="Calibri Light" w:cs="Calibri Light"/>
          <w:b/>
          <w:lang w:eastAsia="ar-SA"/>
        </w:rPr>
        <w:t>telefon:</w:t>
      </w:r>
      <w:r w:rsidRPr="00C02C43">
        <w:rPr>
          <w:rFonts w:ascii="Calibri Light" w:eastAsia="Times New Roman" w:hAnsi="Calibri Light" w:cs="Calibri Light"/>
          <w:lang w:eastAsia="ar-SA"/>
        </w:rPr>
        <w:t xml:space="preserve"> ………………………………… </w:t>
      </w:r>
      <w:r w:rsidRPr="00C02C43">
        <w:rPr>
          <w:rFonts w:ascii="Calibri Light" w:eastAsia="Times New Roman" w:hAnsi="Calibri Light" w:cs="Calibri Light"/>
          <w:lang w:eastAsia="ar-SA"/>
        </w:rPr>
        <w:tab/>
      </w:r>
      <w:r w:rsidRPr="00C02C43">
        <w:rPr>
          <w:rFonts w:ascii="Calibri Light" w:eastAsia="Times New Roman" w:hAnsi="Calibri Light" w:cs="Calibri Light"/>
          <w:b/>
          <w:lang w:val="en-US" w:eastAsia="ar-SA"/>
        </w:rPr>
        <w:t>fax:</w:t>
      </w:r>
      <w:r w:rsidRPr="00C02C43">
        <w:rPr>
          <w:rFonts w:ascii="Calibri Light" w:eastAsia="Times New Roman" w:hAnsi="Calibri Light" w:cs="Calibri Light"/>
          <w:lang w:val="en-US" w:eastAsia="ar-SA"/>
        </w:rPr>
        <w:t xml:space="preserve">  …………………………..……………………</w:t>
      </w:r>
    </w:p>
    <w:p w14:paraId="3A6E09CB" w14:textId="77777777" w:rsidR="00E36984" w:rsidRPr="00C02C43" w:rsidRDefault="00E36984" w:rsidP="009814F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2A7A8797" w14:textId="77777777" w:rsidR="00E36984" w:rsidRPr="00C02C43" w:rsidRDefault="00E36984" w:rsidP="009814F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C02C43">
        <w:rPr>
          <w:rFonts w:ascii="Calibri Light" w:eastAsia="Times New Roman" w:hAnsi="Calibri Light" w:cs="Calibri Light"/>
          <w:b/>
          <w:lang w:val="en-US" w:eastAsia="ar-SA"/>
        </w:rPr>
        <w:t xml:space="preserve">NIP: </w:t>
      </w:r>
      <w:r w:rsidRPr="00C02C43">
        <w:rPr>
          <w:rFonts w:ascii="Calibri Light" w:eastAsia="Times New Roman" w:hAnsi="Calibri Light" w:cs="Calibri Light"/>
          <w:lang w:val="en-US" w:eastAsia="ar-SA"/>
        </w:rPr>
        <w:t xml:space="preserve">…………………………………………, </w:t>
      </w:r>
      <w:r w:rsidRPr="00C02C43">
        <w:rPr>
          <w:rFonts w:ascii="Calibri Light" w:eastAsia="Times New Roman" w:hAnsi="Calibri Light" w:cs="Calibri Light"/>
          <w:lang w:val="en-US" w:eastAsia="ar-SA"/>
        </w:rPr>
        <w:tab/>
      </w:r>
      <w:r w:rsidRPr="00C02C43">
        <w:rPr>
          <w:rFonts w:ascii="Calibri Light" w:eastAsia="Times New Roman" w:hAnsi="Calibri Light" w:cs="Calibri Light"/>
          <w:b/>
          <w:lang w:val="en-US" w:eastAsia="ar-SA"/>
        </w:rPr>
        <w:t xml:space="preserve">REGON: </w:t>
      </w:r>
      <w:r w:rsidRPr="00C02C43">
        <w:rPr>
          <w:rFonts w:ascii="Calibri Light" w:eastAsia="Times New Roman" w:hAnsi="Calibri Light" w:cs="Calibri Light"/>
          <w:lang w:val="en-US" w:eastAsia="ar-SA"/>
        </w:rPr>
        <w:t>……………………………………………</w:t>
      </w:r>
    </w:p>
    <w:p w14:paraId="39B07356" w14:textId="77777777" w:rsidR="00E36984" w:rsidRPr="00C02C43" w:rsidRDefault="00E36984" w:rsidP="009814F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</w:p>
    <w:p w14:paraId="41458F05" w14:textId="77777777" w:rsidR="00E36984" w:rsidRPr="00C02C43" w:rsidRDefault="00E36984" w:rsidP="009814FC">
      <w:pPr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b/>
          <w:lang w:val="en-US" w:eastAsia="ar-SA"/>
        </w:rPr>
      </w:pPr>
      <w:proofErr w:type="spellStart"/>
      <w:r w:rsidRPr="00C02C43">
        <w:rPr>
          <w:rFonts w:ascii="Calibri Light" w:eastAsia="Times New Roman" w:hAnsi="Calibri Light" w:cs="Calibri Light"/>
          <w:b/>
          <w:lang w:val="en-US" w:eastAsia="ar-SA"/>
        </w:rPr>
        <w:t>Adres</w:t>
      </w:r>
      <w:proofErr w:type="spellEnd"/>
      <w:r w:rsidRPr="00C02C43">
        <w:rPr>
          <w:rFonts w:ascii="Calibri Light" w:eastAsia="Times New Roman" w:hAnsi="Calibri Light" w:cs="Calibri Light"/>
          <w:b/>
          <w:lang w:val="en-US" w:eastAsia="ar-SA"/>
        </w:rPr>
        <w:t xml:space="preserve"> e-mail:</w:t>
      </w:r>
      <w:r w:rsidRPr="00C02C43">
        <w:rPr>
          <w:rFonts w:ascii="Calibri Light" w:eastAsia="Times New Roman" w:hAnsi="Calibri Light" w:cs="Calibri Light"/>
          <w:b/>
          <w:lang w:val="en-US" w:eastAsia="ar-SA"/>
        </w:rPr>
        <w:tab/>
      </w:r>
      <w:r w:rsidRPr="00C02C43">
        <w:rPr>
          <w:rFonts w:ascii="Calibri Light" w:eastAsia="Times New Roman" w:hAnsi="Calibri Light" w:cs="Calibri Light"/>
          <w:lang w:val="en-US" w:eastAsia="ar-SA"/>
        </w:rPr>
        <w:t>…………………………………………</w:t>
      </w:r>
      <w:r w:rsidRPr="00C02C43">
        <w:rPr>
          <w:rFonts w:ascii="Calibri Light" w:eastAsia="Times New Roman" w:hAnsi="Calibri Light" w:cs="Calibri Light"/>
          <w:lang w:val="en-US" w:eastAsia="ar-SA"/>
        </w:rPr>
        <w:tab/>
      </w:r>
    </w:p>
    <w:p w14:paraId="38A89997" w14:textId="6786D8D6" w:rsidR="002F2C36" w:rsidRPr="009814FC" w:rsidRDefault="002F2C36" w:rsidP="009814FC">
      <w:pPr>
        <w:tabs>
          <w:tab w:val="left" w:pos="3106"/>
        </w:tabs>
        <w:suppressAutoHyphens/>
        <w:overflowPunct w:val="0"/>
        <w:autoSpaceDE w:val="0"/>
        <w:spacing w:after="0" w:line="240" w:lineRule="auto"/>
        <w:jc w:val="both"/>
        <w:textAlignment w:val="baseline"/>
        <w:rPr>
          <w:rFonts w:ascii="Calibri Light" w:eastAsia="Times New Roman" w:hAnsi="Calibri Light" w:cs="Calibri Light"/>
          <w:lang w:val="en-US" w:eastAsia="ar-SA"/>
        </w:rPr>
      </w:pPr>
      <w:r w:rsidRPr="00E36984">
        <w:rPr>
          <w:rFonts w:ascii="Calibri Light" w:eastAsia="Times New Roman" w:hAnsi="Calibri Light" w:cs="Calibri Light"/>
          <w:lang w:val="en-US" w:eastAsia="ar-SA"/>
        </w:rPr>
        <w:tab/>
      </w:r>
    </w:p>
    <w:p w14:paraId="3718FFBC" w14:textId="77754743" w:rsidR="002F2C36" w:rsidRPr="00B3375E" w:rsidRDefault="002F2C36" w:rsidP="00144223">
      <w:pPr>
        <w:pStyle w:val="Akapitzlist"/>
        <w:numPr>
          <w:ilvl w:val="0"/>
          <w:numId w:val="3"/>
        </w:numPr>
        <w:jc w:val="both"/>
        <w:rPr>
          <w:rFonts w:ascii="Calibri Light" w:hAnsi="Calibri Light" w:cs="Calibri Light"/>
          <w:b/>
          <w:sz w:val="24"/>
        </w:rPr>
      </w:pPr>
      <w:r w:rsidRPr="00E36984">
        <w:rPr>
          <w:rFonts w:ascii="Calibri Light" w:eastAsia="Times New Roman" w:hAnsi="Calibri Light" w:cs="Calibri Light"/>
          <w:szCs w:val="20"/>
          <w:lang w:eastAsia="ar-SA"/>
        </w:rPr>
        <w:t>Składaj</w:t>
      </w:r>
      <w:r w:rsidRPr="00E36984">
        <w:rPr>
          <w:rFonts w:ascii="Calibri Light" w:eastAsia="TimesNewRoman" w:hAnsi="Calibri Light" w:cs="Calibri Light"/>
          <w:szCs w:val="20"/>
          <w:lang w:eastAsia="ar-SA"/>
        </w:rPr>
        <w:t>ą</w:t>
      </w:r>
      <w:r w:rsidRPr="00E36984">
        <w:rPr>
          <w:rFonts w:ascii="Calibri Light" w:eastAsia="Times New Roman" w:hAnsi="Calibri Light" w:cs="Calibri Light"/>
          <w:szCs w:val="20"/>
          <w:lang w:eastAsia="ar-SA"/>
        </w:rPr>
        <w:t>c ofert</w:t>
      </w:r>
      <w:r w:rsidRPr="00E36984">
        <w:rPr>
          <w:rFonts w:ascii="Calibri Light" w:eastAsia="TimesNewRoman" w:hAnsi="Calibri Light" w:cs="Calibri Light"/>
          <w:szCs w:val="20"/>
          <w:lang w:eastAsia="ar-SA"/>
        </w:rPr>
        <w:t xml:space="preserve">ę </w:t>
      </w:r>
      <w:r w:rsidRPr="00E36984">
        <w:rPr>
          <w:rFonts w:ascii="Calibri Light" w:eastAsia="Times New Roman" w:hAnsi="Calibri Light" w:cs="Calibri Light"/>
          <w:szCs w:val="20"/>
          <w:lang w:eastAsia="ar-SA"/>
        </w:rPr>
        <w:t>na realizację zamówienia</w:t>
      </w:r>
      <w:r w:rsidR="00144223" w:rsidRPr="00E36984">
        <w:rPr>
          <w:rFonts w:ascii="Calibri Light" w:eastAsia="Times New Roman" w:hAnsi="Calibri Light" w:cs="Calibri Light"/>
          <w:szCs w:val="20"/>
          <w:lang w:eastAsia="ar-SA"/>
        </w:rPr>
        <w:t xml:space="preserve"> pn.: </w:t>
      </w:r>
      <w:r w:rsidR="00B3375E">
        <w:rPr>
          <w:rFonts w:ascii="Calibri Light" w:eastAsia="Times New Roman" w:hAnsi="Calibri Light" w:cs="Calibri Light"/>
          <w:b/>
          <w:szCs w:val="20"/>
          <w:lang w:eastAsia="ar-SA"/>
        </w:rPr>
        <w:t>Dostawę wyposażenia boiska sportowego w Siennej</w:t>
      </w:r>
      <w:r w:rsidR="00144223" w:rsidRPr="00E36984">
        <w:rPr>
          <w:rFonts w:ascii="Calibri Light" w:eastAsia="Times New Roman" w:hAnsi="Calibri Light" w:cs="Calibri Light"/>
          <w:b/>
          <w:szCs w:val="20"/>
          <w:lang w:eastAsia="ar-SA"/>
        </w:rPr>
        <w:t xml:space="preserve"> </w:t>
      </w:r>
      <w:r w:rsidRPr="00E36984">
        <w:rPr>
          <w:rFonts w:ascii="Calibri Light" w:eastAsia="Times New Roman" w:hAnsi="Calibri Light" w:cs="Calibri Light"/>
          <w:szCs w:val="20"/>
          <w:lang w:eastAsia="ar-SA"/>
        </w:rPr>
        <w:t>objętego postępowaniem</w:t>
      </w:r>
      <w:r w:rsidR="00144223" w:rsidRPr="00E36984">
        <w:rPr>
          <w:rFonts w:ascii="Calibri Light" w:eastAsia="Times New Roman" w:hAnsi="Calibri Light" w:cs="Calibri Light"/>
          <w:szCs w:val="20"/>
          <w:lang w:eastAsia="ar-SA"/>
        </w:rPr>
        <w:t xml:space="preserve"> nr IZP.272.1.</w:t>
      </w:r>
      <w:r w:rsidR="00041E8C">
        <w:rPr>
          <w:rFonts w:ascii="Calibri Light" w:eastAsia="Times New Roman" w:hAnsi="Calibri Light" w:cs="Calibri Light"/>
          <w:szCs w:val="20"/>
          <w:lang w:eastAsia="ar-SA"/>
        </w:rPr>
        <w:t>136</w:t>
      </w:r>
      <w:r w:rsidR="00E36984">
        <w:rPr>
          <w:rFonts w:ascii="Calibri Light" w:eastAsia="Times New Roman" w:hAnsi="Calibri Light" w:cs="Calibri Light"/>
          <w:szCs w:val="20"/>
          <w:lang w:eastAsia="ar-SA"/>
        </w:rPr>
        <w:t>.2020</w:t>
      </w:r>
      <w:r w:rsidRPr="00E36984">
        <w:rPr>
          <w:rFonts w:ascii="Calibri Light" w:eastAsia="Times New Roman" w:hAnsi="Calibri Light" w:cs="Calibri Light"/>
          <w:szCs w:val="20"/>
          <w:lang w:eastAsia="ar-SA"/>
        </w:rPr>
        <w:t>, oferuję wykonanie przedmiotu zamówienia za cen</w:t>
      </w:r>
      <w:r w:rsidR="00B3375E">
        <w:rPr>
          <w:rFonts w:ascii="Calibri Light" w:eastAsia="Times New Roman" w:hAnsi="Calibri Light" w:cs="Calibri Light"/>
          <w:szCs w:val="20"/>
          <w:lang w:eastAsia="ar-SA"/>
        </w:rPr>
        <w:t>y:</w:t>
      </w:r>
    </w:p>
    <w:p w14:paraId="1443711B" w14:textId="2D44CBB8" w:rsidR="00294239" w:rsidRPr="009814FC" w:rsidRDefault="00B3375E" w:rsidP="009814FC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after="0"/>
        <w:jc w:val="both"/>
        <w:textAlignment w:val="baseline"/>
        <w:rPr>
          <w:rFonts w:ascii="Calibri Light" w:hAnsi="Calibri Light" w:cs="Calibri Light"/>
          <w:b/>
          <w:bCs/>
          <w:highlight w:val="lightGray"/>
          <w:u w:val="single"/>
        </w:rPr>
      </w:pPr>
      <w:r w:rsidRPr="00294239">
        <w:rPr>
          <w:rFonts w:ascii="Calibri Light" w:hAnsi="Calibri Light" w:cs="Calibri Light"/>
          <w:b/>
          <w:bCs/>
          <w:highlight w:val="lightGray"/>
          <w:u w:val="single"/>
        </w:rPr>
        <w:t xml:space="preserve">Część I: </w:t>
      </w:r>
      <w:r w:rsidR="00294239" w:rsidRPr="00294239">
        <w:rPr>
          <w:rFonts w:ascii="Calibri Light" w:hAnsi="Calibri Light" w:cs="Calibri Light"/>
          <w:b/>
          <w:bCs/>
          <w:highlight w:val="lightGray"/>
          <w:u w:val="single"/>
        </w:rPr>
        <w:t>Trybuny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9"/>
        <w:gridCol w:w="3272"/>
        <w:gridCol w:w="1245"/>
        <w:gridCol w:w="2163"/>
        <w:gridCol w:w="2537"/>
      </w:tblGrid>
      <w:tr w:rsidR="009814FC" w:rsidRPr="00C929C2" w14:paraId="707C1A95" w14:textId="77777777" w:rsidTr="001A1CEF">
        <w:trPr>
          <w:trHeight w:val="735"/>
        </w:trPr>
        <w:tc>
          <w:tcPr>
            <w:tcW w:w="559" w:type="dxa"/>
            <w:shd w:val="clear" w:color="auto" w:fill="auto"/>
            <w:vAlign w:val="center"/>
          </w:tcPr>
          <w:p w14:paraId="3A1F94BE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proofErr w:type="spellStart"/>
            <w:r w:rsidRPr="00C929C2">
              <w:rPr>
                <w:rFonts w:ascii="Calibri Light" w:hAnsi="Calibri Light" w:cs="Calibri Light"/>
                <w:b/>
                <w:bCs/>
              </w:rPr>
              <w:t>Lp</w:t>
            </w:r>
            <w:proofErr w:type="spellEnd"/>
          </w:p>
        </w:tc>
        <w:tc>
          <w:tcPr>
            <w:tcW w:w="3272" w:type="dxa"/>
            <w:shd w:val="clear" w:color="auto" w:fill="auto"/>
            <w:vAlign w:val="center"/>
          </w:tcPr>
          <w:p w14:paraId="689A1D01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Nazwa towaru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B57A359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Ilość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6C22946D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Cena jednostkowa</w:t>
            </w:r>
            <w:r>
              <w:rPr>
                <w:rFonts w:ascii="Calibri Light" w:hAnsi="Calibri Light" w:cs="Calibri Light"/>
                <w:b/>
                <w:bCs/>
              </w:rPr>
              <w:t xml:space="preserve"> brutto</w:t>
            </w:r>
          </w:p>
          <w:p w14:paraId="05A5069F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[zł]</w:t>
            </w:r>
          </w:p>
        </w:tc>
        <w:tc>
          <w:tcPr>
            <w:tcW w:w="2537" w:type="dxa"/>
            <w:shd w:val="clear" w:color="auto" w:fill="auto"/>
            <w:vAlign w:val="center"/>
          </w:tcPr>
          <w:p w14:paraId="26FBC054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Wartość</w:t>
            </w:r>
            <w:r>
              <w:rPr>
                <w:rFonts w:ascii="Calibri Light" w:hAnsi="Calibri Light" w:cs="Calibri Light"/>
                <w:b/>
                <w:bCs/>
              </w:rPr>
              <w:t xml:space="preserve"> brutto</w:t>
            </w:r>
          </w:p>
          <w:p w14:paraId="230E23B2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[zł]</w:t>
            </w:r>
          </w:p>
        </w:tc>
      </w:tr>
      <w:tr w:rsidR="009814FC" w:rsidRPr="00C929C2" w14:paraId="7E070FE9" w14:textId="77777777" w:rsidTr="001A1CEF">
        <w:trPr>
          <w:trHeight w:val="367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auto"/>
          </w:tcPr>
          <w:p w14:paraId="52DB7359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  <w:r w:rsidRPr="00C929C2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3272" w:type="dxa"/>
            <w:tcBorders>
              <w:bottom w:val="single" w:sz="4" w:space="0" w:color="auto"/>
            </w:tcBorders>
            <w:shd w:val="clear" w:color="auto" w:fill="auto"/>
          </w:tcPr>
          <w:p w14:paraId="47E50F99" w14:textId="63301F09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Trybuna – 52 miejsca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39943A7F" w14:textId="6901F49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1 </w:t>
            </w:r>
            <w:proofErr w:type="spellStart"/>
            <w:r>
              <w:rPr>
                <w:rFonts w:ascii="Calibri Light" w:hAnsi="Calibri Light" w:cs="Calibri Light"/>
              </w:rPr>
              <w:t>kpl</w:t>
            </w:r>
            <w:proofErr w:type="spellEnd"/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14:paraId="0694F2C8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1B329190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</w:tr>
      <w:tr w:rsidR="009814FC" w:rsidRPr="00C929C2" w14:paraId="434181FB" w14:textId="77777777" w:rsidTr="001A1CEF">
        <w:trPr>
          <w:trHeight w:val="367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auto"/>
          </w:tcPr>
          <w:p w14:paraId="6FFA4C3C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  <w:r w:rsidRPr="00C929C2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3272" w:type="dxa"/>
            <w:tcBorders>
              <w:bottom w:val="single" w:sz="4" w:space="0" w:color="auto"/>
            </w:tcBorders>
            <w:shd w:val="clear" w:color="auto" w:fill="auto"/>
          </w:tcPr>
          <w:p w14:paraId="704B9DE5" w14:textId="16652018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Trybuna – 36 miejsc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1FF53D06" w14:textId="743AD9FB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1 </w:t>
            </w:r>
            <w:proofErr w:type="spellStart"/>
            <w:r>
              <w:rPr>
                <w:rFonts w:ascii="Calibri Light" w:hAnsi="Calibri Light" w:cs="Calibri Light"/>
              </w:rPr>
              <w:t>kpl</w:t>
            </w:r>
            <w:proofErr w:type="spellEnd"/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14:paraId="1E32D923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1FC0D1E8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</w:tr>
      <w:tr w:rsidR="009814FC" w:rsidRPr="00C929C2" w14:paraId="4E2D11DE" w14:textId="77777777" w:rsidTr="001A1CEF">
        <w:trPr>
          <w:trHeight w:val="367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auto"/>
          </w:tcPr>
          <w:p w14:paraId="6414CBCD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  <w:r w:rsidRPr="00C929C2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3272" w:type="dxa"/>
            <w:tcBorders>
              <w:bottom w:val="single" w:sz="4" w:space="0" w:color="auto"/>
            </w:tcBorders>
            <w:shd w:val="clear" w:color="auto" w:fill="auto"/>
          </w:tcPr>
          <w:p w14:paraId="0CDB531D" w14:textId="7319CF7E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Trybuna – 212 miejsc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551038A1" w14:textId="1986E51D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1 </w:t>
            </w:r>
            <w:proofErr w:type="spellStart"/>
            <w:r>
              <w:rPr>
                <w:rFonts w:ascii="Calibri Light" w:hAnsi="Calibri Light" w:cs="Calibri Light"/>
              </w:rPr>
              <w:t>kpl</w:t>
            </w:r>
            <w:proofErr w:type="spellEnd"/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14:paraId="6A59620F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0213D708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</w:tr>
      <w:tr w:rsidR="009814FC" w:rsidRPr="00C929C2" w14:paraId="66452043" w14:textId="77777777" w:rsidTr="001A1CEF">
        <w:trPr>
          <w:trHeight w:val="367"/>
        </w:trPr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5E295FCE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  <w:b/>
                <w:bCs/>
                <w:u w:val="single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44D3DFF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  <w:b/>
                <w:bCs/>
                <w:u w:val="single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52504982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  <w:b/>
                <w:bCs/>
                <w:u w:val="single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D20F364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  <w:u w:val="single"/>
              </w:rPr>
            </w:pPr>
            <w:r>
              <w:rPr>
                <w:rFonts w:ascii="Calibri Light" w:hAnsi="Calibri Light" w:cs="Calibri Light"/>
                <w:b/>
                <w:bCs/>
                <w:u w:val="single"/>
              </w:rPr>
              <w:t>Razem cena brutto*:</w:t>
            </w:r>
          </w:p>
        </w:tc>
        <w:tc>
          <w:tcPr>
            <w:tcW w:w="2537" w:type="dxa"/>
            <w:tcBorders>
              <w:top w:val="single" w:sz="4" w:space="0" w:color="auto"/>
            </w:tcBorders>
            <w:shd w:val="clear" w:color="auto" w:fill="auto"/>
          </w:tcPr>
          <w:p w14:paraId="24262423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  <w:b/>
                <w:bCs/>
                <w:u w:val="single"/>
              </w:rPr>
            </w:pPr>
          </w:p>
        </w:tc>
      </w:tr>
    </w:tbl>
    <w:p w14:paraId="15F4B315" w14:textId="77777777" w:rsidR="009814FC" w:rsidRDefault="009814FC" w:rsidP="009814FC">
      <w:pPr>
        <w:ind w:left="284"/>
        <w:jc w:val="both"/>
        <w:rPr>
          <w:rFonts w:ascii="Calibri Light" w:hAnsi="Calibri Light" w:cs="Calibri Light"/>
          <w:i/>
          <w:sz w:val="20"/>
          <w:szCs w:val="20"/>
        </w:rPr>
      </w:pPr>
    </w:p>
    <w:p w14:paraId="12DF884D" w14:textId="2200DB95" w:rsidR="009814FC" w:rsidRPr="009814FC" w:rsidRDefault="009814FC" w:rsidP="009814FC">
      <w:pPr>
        <w:ind w:left="284"/>
        <w:jc w:val="both"/>
        <w:rPr>
          <w:rFonts w:ascii="Calibri Light" w:hAnsi="Calibri Light" w:cs="Calibri Light"/>
          <w:i/>
          <w:sz w:val="20"/>
          <w:szCs w:val="20"/>
        </w:rPr>
      </w:pPr>
      <w:r w:rsidRPr="009814FC">
        <w:rPr>
          <w:rFonts w:ascii="Calibri Light" w:hAnsi="Calibri Light" w:cs="Calibri Light"/>
          <w:i/>
          <w:sz w:val="20"/>
          <w:szCs w:val="20"/>
        </w:rPr>
        <w:t>Słownie cena brutto</w:t>
      </w:r>
      <w:r>
        <w:rPr>
          <w:rFonts w:ascii="Calibri Light" w:hAnsi="Calibri Light" w:cs="Calibri Light"/>
          <w:i/>
          <w:sz w:val="20"/>
          <w:szCs w:val="20"/>
        </w:rPr>
        <w:t>*</w:t>
      </w:r>
      <w:r w:rsidRPr="009814FC">
        <w:rPr>
          <w:rFonts w:ascii="Calibri Light" w:hAnsi="Calibri Light" w:cs="Calibri Light"/>
          <w:i/>
          <w:sz w:val="20"/>
          <w:szCs w:val="20"/>
        </w:rPr>
        <w:t xml:space="preserve">: </w:t>
      </w:r>
      <w:r w:rsidRPr="009814FC">
        <w:rPr>
          <w:rFonts w:ascii="Calibri Light" w:hAnsi="Calibri Light" w:cs="Calibri Light"/>
          <w:i/>
          <w:sz w:val="20"/>
          <w:szCs w:val="20"/>
        </w:rPr>
        <w:tab/>
        <w:t>…………………………………………………………………………………………………………………………………..</w:t>
      </w:r>
    </w:p>
    <w:p w14:paraId="6400E88B" w14:textId="12CF6906" w:rsidR="009814FC" w:rsidRPr="009814FC" w:rsidRDefault="009814FC" w:rsidP="009814FC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after="0"/>
        <w:jc w:val="both"/>
        <w:textAlignment w:val="baseline"/>
        <w:rPr>
          <w:rFonts w:ascii="Calibri Light" w:hAnsi="Calibri Light" w:cs="Calibri Light"/>
          <w:b/>
          <w:bCs/>
          <w:highlight w:val="lightGray"/>
          <w:u w:val="single"/>
        </w:rPr>
      </w:pPr>
      <w:r w:rsidRPr="009814FC">
        <w:rPr>
          <w:rFonts w:ascii="Calibri Light" w:hAnsi="Calibri Light" w:cs="Calibri Light"/>
          <w:b/>
          <w:bCs/>
          <w:highlight w:val="lightGray"/>
          <w:u w:val="single"/>
        </w:rPr>
        <w:t>Część II: Wiaty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9"/>
        <w:gridCol w:w="3272"/>
        <w:gridCol w:w="1245"/>
        <w:gridCol w:w="2163"/>
        <w:gridCol w:w="2537"/>
      </w:tblGrid>
      <w:tr w:rsidR="009814FC" w:rsidRPr="00C929C2" w14:paraId="252FB040" w14:textId="77777777" w:rsidTr="001A1CEF">
        <w:trPr>
          <w:trHeight w:val="735"/>
        </w:trPr>
        <w:tc>
          <w:tcPr>
            <w:tcW w:w="559" w:type="dxa"/>
            <w:shd w:val="clear" w:color="auto" w:fill="auto"/>
            <w:vAlign w:val="center"/>
          </w:tcPr>
          <w:p w14:paraId="6CD6735B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proofErr w:type="spellStart"/>
            <w:r w:rsidRPr="00C929C2">
              <w:rPr>
                <w:rFonts w:ascii="Calibri Light" w:hAnsi="Calibri Light" w:cs="Calibri Light"/>
                <w:b/>
                <w:bCs/>
              </w:rPr>
              <w:t>Lp</w:t>
            </w:r>
            <w:proofErr w:type="spellEnd"/>
          </w:p>
        </w:tc>
        <w:tc>
          <w:tcPr>
            <w:tcW w:w="3272" w:type="dxa"/>
            <w:shd w:val="clear" w:color="auto" w:fill="auto"/>
            <w:vAlign w:val="center"/>
          </w:tcPr>
          <w:p w14:paraId="7A146BC2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Nazwa towaru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7C76DB7F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Ilość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76CF983C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Cena jednostkowa</w:t>
            </w:r>
            <w:r>
              <w:rPr>
                <w:rFonts w:ascii="Calibri Light" w:hAnsi="Calibri Light" w:cs="Calibri Light"/>
                <w:b/>
                <w:bCs/>
              </w:rPr>
              <w:t xml:space="preserve"> brutto</w:t>
            </w:r>
          </w:p>
          <w:p w14:paraId="151034CE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[zł]</w:t>
            </w:r>
          </w:p>
        </w:tc>
        <w:tc>
          <w:tcPr>
            <w:tcW w:w="2537" w:type="dxa"/>
            <w:shd w:val="clear" w:color="auto" w:fill="auto"/>
            <w:vAlign w:val="center"/>
          </w:tcPr>
          <w:p w14:paraId="29C671D1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Wartość</w:t>
            </w:r>
            <w:r>
              <w:rPr>
                <w:rFonts w:ascii="Calibri Light" w:hAnsi="Calibri Light" w:cs="Calibri Light"/>
                <w:b/>
                <w:bCs/>
              </w:rPr>
              <w:t xml:space="preserve"> brutto</w:t>
            </w:r>
          </w:p>
          <w:p w14:paraId="3D09347F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[zł]</w:t>
            </w:r>
          </w:p>
        </w:tc>
      </w:tr>
      <w:tr w:rsidR="009814FC" w:rsidRPr="00C929C2" w14:paraId="2045A4A7" w14:textId="77777777" w:rsidTr="009814FC">
        <w:trPr>
          <w:trHeight w:val="367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auto"/>
          </w:tcPr>
          <w:p w14:paraId="31893EFF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  <w:r w:rsidRPr="00C929C2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3272" w:type="dxa"/>
            <w:tcBorders>
              <w:bottom w:val="single" w:sz="4" w:space="0" w:color="auto"/>
            </w:tcBorders>
            <w:shd w:val="clear" w:color="auto" w:fill="auto"/>
          </w:tcPr>
          <w:p w14:paraId="79429BDE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  <w:r w:rsidRPr="00C929C2">
              <w:rPr>
                <w:rFonts w:ascii="Calibri Light" w:hAnsi="Calibri Light" w:cs="Calibri Light"/>
              </w:rPr>
              <w:t>Wiata dla zawodników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0B628EAF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  <w:r w:rsidRPr="00C929C2">
              <w:rPr>
                <w:rFonts w:ascii="Calibri Light" w:hAnsi="Calibri Light" w:cs="Calibri Light"/>
              </w:rPr>
              <w:t>2</w:t>
            </w:r>
            <w:r>
              <w:rPr>
                <w:rFonts w:ascii="Calibri Light" w:hAnsi="Calibri Light" w:cs="Calibri Light"/>
              </w:rPr>
              <w:t xml:space="preserve"> </w:t>
            </w:r>
            <w:proofErr w:type="spellStart"/>
            <w:r>
              <w:rPr>
                <w:rFonts w:ascii="Calibri Light" w:hAnsi="Calibri Light" w:cs="Calibri Light"/>
              </w:rPr>
              <w:t>kpl</w:t>
            </w:r>
            <w:proofErr w:type="spellEnd"/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14:paraId="5F088CF0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6613CA52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</w:tr>
      <w:tr w:rsidR="009814FC" w:rsidRPr="00C929C2" w14:paraId="1363A4EB" w14:textId="77777777" w:rsidTr="009814FC">
        <w:trPr>
          <w:trHeight w:val="354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auto"/>
          </w:tcPr>
          <w:p w14:paraId="2ACA4D9F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3272" w:type="dxa"/>
            <w:tcBorders>
              <w:bottom w:val="single" w:sz="4" w:space="0" w:color="auto"/>
            </w:tcBorders>
            <w:shd w:val="clear" w:color="auto" w:fill="auto"/>
          </w:tcPr>
          <w:p w14:paraId="2E109405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  <w:r w:rsidRPr="00C929C2">
              <w:rPr>
                <w:rFonts w:ascii="Calibri Light" w:hAnsi="Calibri Light" w:cs="Calibri Light"/>
              </w:rPr>
              <w:t>Wiata dla</w:t>
            </w:r>
            <w:r>
              <w:rPr>
                <w:rFonts w:ascii="Calibri Light" w:hAnsi="Calibri Light" w:cs="Calibri Light"/>
              </w:rPr>
              <w:t xml:space="preserve"> medyków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4D0B53B1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1 </w:t>
            </w:r>
            <w:proofErr w:type="spellStart"/>
            <w:r>
              <w:rPr>
                <w:rFonts w:ascii="Calibri Light" w:hAnsi="Calibri Light" w:cs="Calibri Light"/>
              </w:rPr>
              <w:t>kpl</w:t>
            </w:r>
            <w:proofErr w:type="spellEnd"/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14:paraId="469678E7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15A91A53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</w:tr>
      <w:tr w:rsidR="009814FC" w:rsidRPr="00C929C2" w14:paraId="1A99E4AF" w14:textId="77777777" w:rsidTr="009814FC">
        <w:trPr>
          <w:trHeight w:val="367"/>
        </w:trPr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0BA78C6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  <w:b/>
                <w:bCs/>
                <w:u w:val="single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3CB846FB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  <w:b/>
                <w:bCs/>
                <w:u w:val="single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0487D930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  <w:b/>
                <w:bCs/>
                <w:u w:val="single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AA3BD48" w14:textId="33253ADB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  <w:u w:val="single"/>
              </w:rPr>
            </w:pPr>
            <w:r>
              <w:rPr>
                <w:rFonts w:ascii="Calibri Light" w:hAnsi="Calibri Light" w:cs="Calibri Light"/>
                <w:b/>
                <w:bCs/>
                <w:u w:val="single"/>
              </w:rPr>
              <w:t>Razem cena brutto*:</w:t>
            </w:r>
          </w:p>
        </w:tc>
        <w:tc>
          <w:tcPr>
            <w:tcW w:w="2537" w:type="dxa"/>
            <w:tcBorders>
              <w:top w:val="single" w:sz="4" w:space="0" w:color="auto"/>
            </w:tcBorders>
            <w:shd w:val="clear" w:color="auto" w:fill="auto"/>
          </w:tcPr>
          <w:p w14:paraId="26A171DD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  <w:b/>
                <w:bCs/>
                <w:u w:val="single"/>
              </w:rPr>
            </w:pPr>
          </w:p>
        </w:tc>
      </w:tr>
    </w:tbl>
    <w:p w14:paraId="1CE6C64C" w14:textId="77777777" w:rsidR="009814FC" w:rsidRPr="00480055" w:rsidRDefault="009814FC" w:rsidP="009814FC">
      <w:pPr>
        <w:contextualSpacing/>
        <w:jc w:val="both"/>
        <w:rPr>
          <w:rFonts w:ascii="Calibri Light" w:hAnsi="Calibri Light" w:cs="Calibri Light"/>
          <w:b/>
          <w:bCs/>
          <w:highlight w:val="lightGray"/>
          <w:u w:val="single"/>
        </w:rPr>
      </w:pPr>
    </w:p>
    <w:p w14:paraId="5C521857" w14:textId="364FACB1" w:rsidR="009814FC" w:rsidRPr="009814FC" w:rsidRDefault="009814FC" w:rsidP="009814FC">
      <w:pPr>
        <w:ind w:left="284"/>
        <w:jc w:val="both"/>
        <w:rPr>
          <w:rFonts w:ascii="Calibri Light" w:hAnsi="Calibri Light" w:cs="Calibri Light"/>
          <w:i/>
          <w:sz w:val="20"/>
          <w:szCs w:val="20"/>
        </w:rPr>
      </w:pPr>
      <w:r w:rsidRPr="009814FC">
        <w:rPr>
          <w:rFonts w:ascii="Calibri Light" w:hAnsi="Calibri Light" w:cs="Calibri Light"/>
          <w:i/>
          <w:sz w:val="20"/>
          <w:szCs w:val="20"/>
        </w:rPr>
        <w:t>Słownie cena brutto</w:t>
      </w:r>
      <w:r>
        <w:rPr>
          <w:rFonts w:ascii="Calibri Light" w:hAnsi="Calibri Light" w:cs="Calibri Light"/>
          <w:i/>
          <w:sz w:val="20"/>
          <w:szCs w:val="20"/>
        </w:rPr>
        <w:t>*</w:t>
      </w:r>
      <w:r w:rsidRPr="009814FC">
        <w:rPr>
          <w:rFonts w:ascii="Calibri Light" w:hAnsi="Calibri Light" w:cs="Calibri Light"/>
          <w:i/>
          <w:sz w:val="20"/>
          <w:szCs w:val="20"/>
        </w:rPr>
        <w:t xml:space="preserve">: </w:t>
      </w:r>
      <w:r w:rsidRPr="009814FC">
        <w:rPr>
          <w:rFonts w:ascii="Calibri Light" w:hAnsi="Calibri Light" w:cs="Calibri Light"/>
          <w:i/>
          <w:sz w:val="20"/>
          <w:szCs w:val="20"/>
        </w:rPr>
        <w:tab/>
        <w:t>…………………………………………………………………………………………………………………………………..</w:t>
      </w:r>
    </w:p>
    <w:p w14:paraId="7523AAAD" w14:textId="61D2A333" w:rsidR="009814FC" w:rsidRPr="009814FC" w:rsidRDefault="009814FC" w:rsidP="009814FC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after="0"/>
        <w:jc w:val="both"/>
        <w:textAlignment w:val="baseline"/>
        <w:rPr>
          <w:rFonts w:ascii="Calibri Light" w:hAnsi="Calibri Light" w:cs="Calibri Light"/>
          <w:b/>
          <w:bCs/>
          <w:highlight w:val="lightGray"/>
          <w:u w:val="single"/>
        </w:rPr>
      </w:pPr>
      <w:r w:rsidRPr="009814FC">
        <w:rPr>
          <w:rFonts w:ascii="Calibri Light" w:hAnsi="Calibri Light" w:cs="Calibri Light"/>
          <w:b/>
          <w:bCs/>
          <w:highlight w:val="lightGray"/>
          <w:u w:val="single"/>
        </w:rPr>
        <w:lastRenderedPageBreak/>
        <w:t>Część II: bramki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9"/>
        <w:gridCol w:w="3272"/>
        <w:gridCol w:w="1245"/>
        <w:gridCol w:w="2163"/>
        <w:gridCol w:w="2537"/>
      </w:tblGrid>
      <w:tr w:rsidR="009814FC" w:rsidRPr="00C929C2" w14:paraId="6ACE2DEC" w14:textId="77777777" w:rsidTr="001A1CEF">
        <w:trPr>
          <w:trHeight w:val="735"/>
        </w:trPr>
        <w:tc>
          <w:tcPr>
            <w:tcW w:w="559" w:type="dxa"/>
            <w:shd w:val="clear" w:color="auto" w:fill="auto"/>
            <w:vAlign w:val="center"/>
          </w:tcPr>
          <w:p w14:paraId="7457B38B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proofErr w:type="spellStart"/>
            <w:r w:rsidRPr="00C929C2">
              <w:rPr>
                <w:rFonts w:ascii="Calibri Light" w:hAnsi="Calibri Light" w:cs="Calibri Light"/>
                <w:b/>
                <w:bCs/>
              </w:rPr>
              <w:t>Lp</w:t>
            </w:r>
            <w:proofErr w:type="spellEnd"/>
          </w:p>
        </w:tc>
        <w:tc>
          <w:tcPr>
            <w:tcW w:w="3272" w:type="dxa"/>
            <w:shd w:val="clear" w:color="auto" w:fill="auto"/>
            <w:vAlign w:val="center"/>
          </w:tcPr>
          <w:p w14:paraId="638FCFB5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Nazwa towaru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1F204878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Ilość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3488E4C8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Cena jednostkowa</w:t>
            </w:r>
            <w:r>
              <w:rPr>
                <w:rFonts w:ascii="Calibri Light" w:hAnsi="Calibri Light" w:cs="Calibri Light"/>
                <w:b/>
                <w:bCs/>
              </w:rPr>
              <w:t xml:space="preserve"> brutto</w:t>
            </w:r>
          </w:p>
          <w:p w14:paraId="02BDA78C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[zł]</w:t>
            </w:r>
          </w:p>
        </w:tc>
        <w:tc>
          <w:tcPr>
            <w:tcW w:w="2537" w:type="dxa"/>
            <w:shd w:val="clear" w:color="auto" w:fill="auto"/>
            <w:vAlign w:val="center"/>
          </w:tcPr>
          <w:p w14:paraId="40D16600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Wartość</w:t>
            </w:r>
            <w:r>
              <w:rPr>
                <w:rFonts w:ascii="Calibri Light" w:hAnsi="Calibri Light" w:cs="Calibri Light"/>
                <w:b/>
                <w:bCs/>
              </w:rPr>
              <w:t xml:space="preserve"> brutto</w:t>
            </w:r>
          </w:p>
          <w:p w14:paraId="3C42D410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[zł]</w:t>
            </w:r>
          </w:p>
        </w:tc>
      </w:tr>
      <w:tr w:rsidR="009814FC" w:rsidRPr="00C929C2" w14:paraId="3BA1A332" w14:textId="77777777" w:rsidTr="001A1CEF">
        <w:trPr>
          <w:trHeight w:val="367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auto"/>
          </w:tcPr>
          <w:p w14:paraId="02C494D9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  <w:r w:rsidRPr="00C929C2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3272" w:type="dxa"/>
            <w:tcBorders>
              <w:bottom w:val="single" w:sz="4" w:space="0" w:color="auto"/>
            </w:tcBorders>
            <w:shd w:val="clear" w:color="auto" w:fill="auto"/>
          </w:tcPr>
          <w:p w14:paraId="4A8F01B4" w14:textId="77E6CD5C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Bramki sportowe (przenośne) – 2 szt.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6B412B0F" w14:textId="175074A8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1 </w:t>
            </w:r>
            <w:proofErr w:type="spellStart"/>
            <w:r>
              <w:rPr>
                <w:rFonts w:ascii="Calibri Light" w:hAnsi="Calibri Light" w:cs="Calibri Light"/>
              </w:rPr>
              <w:t>kpl</w:t>
            </w:r>
            <w:proofErr w:type="spellEnd"/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14:paraId="3E1DD908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1A1BE80B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</w:tr>
      <w:tr w:rsidR="009814FC" w:rsidRPr="00C929C2" w14:paraId="7DAEA9EE" w14:textId="77777777" w:rsidTr="001A1CEF">
        <w:trPr>
          <w:trHeight w:val="367"/>
        </w:trPr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AEF4C8F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  <w:b/>
                <w:bCs/>
                <w:u w:val="single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49590EDF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  <w:b/>
                <w:bCs/>
                <w:u w:val="single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789C63D7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  <w:b/>
                <w:bCs/>
                <w:u w:val="single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22AF1F5A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  <w:u w:val="single"/>
              </w:rPr>
            </w:pPr>
            <w:r>
              <w:rPr>
                <w:rFonts w:ascii="Calibri Light" w:hAnsi="Calibri Light" w:cs="Calibri Light"/>
                <w:b/>
                <w:bCs/>
                <w:u w:val="single"/>
              </w:rPr>
              <w:t>Razem cena brutto*:</w:t>
            </w:r>
          </w:p>
        </w:tc>
        <w:tc>
          <w:tcPr>
            <w:tcW w:w="2537" w:type="dxa"/>
            <w:tcBorders>
              <w:top w:val="single" w:sz="4" w:space="0" w:color="auto"/>
            </w:tcBorders>
            <w:shd w:val="clear" w:color="auto" w:fill="auto"/>
          </w:tcPr>
          <w:p w14:paraId="33527712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  <w:b/>
                <w:bCs/>
                <w:u w:val="single"/>
              </w:rPr>
            </w:pPr>
          </w:p>
        </w:tc>
      </w:tr>
    </w:tbl>
    <w:p w14:paraId="69882613" w14:textId="45AC7D9E" w:rsidR="009814FC" w:rsidRPr="009814FC" w:rsidRDefault="006547E2" w:rsidP="009814FC">
      <w:pPr>
        <w:ind w:left="284"/>
        <w:jc w:val="both"/>
        <w:rPr>
          <w:rFonts w:ascii="Calibri Light" w:hAnsi="Calibri Light" w:cs="Calibri Light"/>
          <w:i/>
          <w:sz w:val="20"/>
          <w:szCs w:val="20"/>
        </w:rPr>
      </w:pPr>
      <w:r>
        <w:rPr>
          <w:rFonts w:ascii="Calibri Light" w:hAnsi="Calibri Light" w:cs="Calibri Light"/>
          <w:i/>
          <w:sz w:val="20"/>
          <w:szCs w:val="20"/>
        </w:rPr>
        <w:br/>
      </w:r>
      <w:r w:rsidR="009814FC" w:rsidRPr="009814FC">
        <w:rPr>
          <w:rFonts w:ascii="Calibri Light" w:hAnsi="Calibri Light" w:cs="Calibri Light"/>
          <w:i/>
          <w:sz w:val="20"/>
          <w:szCs w:val="20"/>
        </w:rPr>
        <w:t>Słownie cena brutto</w:t>
      </w:r>
      <w:r w:rsidR="009814FC">
        <w:rPr>
          <w:rFonts w:ascii="Calibri Light" w:hAnsi="Calibri Light" w:cs="Calibri Light"/>
          <w:i/>
          <w:sz w:val="20"/>
          <w:szCs w:val="20"/>
        </w:rPr>
        <w:t>*</w:t>
      </w:r>
      <w:r w:rsidR="009814FC" w:rsidRPr="009814FC">
        <w:rPr>
          <w:rFonts w:ascii="Calibri Light" w:hAnsi="Calibri Light" w:cs="Calibri Light"/>
          <w:i/>
          <w:sz w:val="20"/>
          <w:szCs w:val="20"/>
        </w:rPr>
        <w:t xml:space="preserve">: </w:t>
      </w:r>
      <w:r w:rsidR="009814FC" w:rsidRPr="009814FC">
        <w:rPr>
          <w:rFonts w:ascii="Calibri Light" w:hAnsi="Calibri Light" w:cs="Calibri Light"/>
          <w:i/>
          <w:sz w:val="20"/>
          <w:szCs w:val="20"/>
        </w:rPr>
        <w:tab/>
        <w:t>…………………………………………………………………………………………………………………………………..</w:t>
      </w:r>
    </w:p>
    <w:p w14:paraId="7D378D1B" w14:textId="69353E39" w:rsidR="009814FC" w:rsidRPr="009814FC" w:rsidRDefault="009814FC" w:rsidP="009814FC">
      <w:pPr>
        <w:pStyle w:val="Akapitzlist"/>
        <w:numPr>
          <w:ilvl w:val="1"/>
          <w:numId w:val="3"/>
        </w:numPr>
        <w:suppressAutoHyphens/>
        <w:overflowPunct w:val="0"/>
        <w:autoSpaceDE w:val="0"/>
        <w:spacing w:after="0"/>
        <w:jc w:val="both"/>
        <w:textAlignment w:val="baseline"/>
        <w:rPr>
          <w:rFonts w:ascii="Calibri Light" w:hAnsi="Calibri Light" w:cs="Calibri Light"/>
          <w:b/>
          <w:bCs/>
          <w:highlight w:val="lightGray"/>
          <w:u w:val="single"/>
        </w:rPr>
      </w:pPr>
      <w:r w:rsidRPr="009814FC">
        <w:rPr>
          <w:rFonts w:ascii="Calibri Light" w:hAnsi="Calibri Light" w:cs="Calibri Light"/>
          <w:b/>
          <w:bCs/>
          <w:highlight w:val="lightGray"/>
          <w:u w:val="single"/>
        </w:rPr>
        <w:t xml:space="preserve">Część II: </w:t>
      </w:r>
      <w:r>
        <w:rPr>
          <w:rFonts w:ascii="Calibri Light" w:hAnsi="Calibri Light" w:cs="Calibri Light"/>
          <w:b/>
          <w:bCs/>
          <w:highlight w:val="lightGray"/>
          <w:u w:val="single"/>
        </w:rPr>
        <w:t>wyposażenie do utrzymania boiska</w:t>
      </w:r>
    </w:p>
    <w:tbl>
      <w:tblPr>
        <w:tblStyle w:val="Tabela-Siatka"/>
        <w:tblW w:w="9776" w:type="dxa"/>
        <w:tblLook w:val="04A0" w:firstRow="1" w:lastRow="0" w:firstColumn="1" w:lastColumn="0" w:noHBand="0" w:noVBand="1"/>
      </w:tblPr>
      <w:tblGrid>
        <w:gridCol w:w="559"/>
        <w:gridCol w:w="3272"/>
        <w:gridCol w:w="1245"/>
        <w:gridCol w:w="2163"/>
        <w:gridCol w:w="2537"/>
      </w:tblGrid>
      <w:tr w:rsidR="009814FC" w:rsidRPr="00C929C2" w14:paraId="51079F4F" w14:textId="77777777" w:rsidTr="001A1CEF">
        <w:trPr>
          <w:trHeight w:val="735"/>
        </w:trPr>
        <w:tc>
          <w:tcPr>
            <w:tcW w:w="559" w:type="dxa"/>
            <w:shd w:val="clear" w:color="auto" w:fill="auto"/>
            <w:vAlign w:val="center"/>
          </w:tcPr>
          <w:p w14:paraId="572D3580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proofErr w:type="spellStart"/>
            <w:r w:rsidRPr="00C929C2">
              <w:rPr>
                <w:rFonts w:ascii="Calibri Light" w:hAnsi="Calibri Light" w:cs="Calibri Light"/>
                <w:b/>
                <w:bCs/>
              </w:rPr>
              <w:t>Lp</w:t>
            </w:r>
            <w:proofErr w:type="spellEnd"/>
          </w:p>
        </w:tc>
        <w:tc>
          <w:tcPr>
            <w:tcW w:w="3272" w:type="dxa"/>
            <w:shd w:val="clear" w:color="auto" w:fill="auto"/>
            <w:vAlign w:val="center"/>
          </w:tcPr>
          <w:p w14:paraId="7C6A5087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Nazwa towaru</w:t>
            </w:r>
          </w:p>
        </w:tc>
        <w:tc>
          <w:tcPr>
            <w:tcW w:w="1245" w:type="dxa"/>
            <w:shd w:val="clear" w:color="auto" w:fill="auto"/>
            <w:vAlign w:val="center"/>
          </w:tcPr>
          <w:p w14:paraId="15A053DD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Ilość</w:t>
            </w:r>
          </w:p>
        </w:tc>
        <w:tc>
          <w:tcPr>
            <w:tcW w:w="2163" w:type="dxa"/>
            <w:shd w:val="clear" w:color="auto" w:fill="auto"/>
            <w:vAlign w:val="center"/>
          </w:tcPr>
          <w:p w14:paraId="42BE12D6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Cena jednostkowa</w:t>
            </w:r>
            <w:r>
              <w:rPr>
                <w:rFonts w:ascii="Calibri Light" w:hAnsi="Calibri Light" w:cs="Calibri Light"/>
                <w:b/>
                <w:bCs/>
              </w:rPr>
              <w:t xml:space="preserve"> brutto</w:t>
            </w:r>
          </w:p>
          <w:p w14:paraId="10E57582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[zł]</w:t>
            </w:r>
          </w:p>
        </w:tc>
        <w:tc>
          <w:tcPr>
            <w:tcW w:w="2537" w:type="dxa"/>
            <w:shd w:val="clear" w:color="auto" w:fill="auto"/>
            <w:vAlign w:val="center"/>
          </w:tcPr>
          <w:p w14:paraId="4DD9C6EE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Wartość</w:t>
            </w:r>
            <w:r>
              <w:rPr>
                <w:rFonts w:ascii="Calibri Light" w:hAnsi="Calibri Light" w:cs="Calibri Light"/>
                <w:b/>
                <w:bCs/>
              </w:rPr>
              <w:t xml:space="preserve"> brutto</w:t>
            </w:r>
          </w:p>
          <w:p w14:paraId="36B175F9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</w:rPr>
            </w:pPr>
            <w:r w:rsidRPr="00C929C2">
              <w:rPr>
                <w:rFonts w:ascii="Calibri Light" w:hAnsi="Calibri Light" w:cs="Calibri Light"/>
                <w:b/>
                <w:bCs/>
              </w:rPr>
              <w:t>[zł]</w:t>
            </w:r>
          </w:p>
        </w:tc>
      </w:tr>
      <w:tr w:rsidR="009814FC" w:rsidRPr="00C929C2" w14:paraId="724469F4" w14:textId="77777777" w:rsidTr="00BE2D94">
        <w:trPr>
          <w:trHeight w:val="367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auto"/>
          </w:tcPr>
          <w:p w14:paraId="2C7768FA" w14:textId="77777777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  <w:r w:rsidRPr="00C929C2">
              <w:rPr>
                <w:rFonts w:ascii="Calibri Light" w:hAnsi="Calibri Light" w:cs="Calibri Light"/>
              </w:rPr>
              <w:t>1</w:t>
            </w:r>
          </w:p>
        </w:tc>
        <w:tc>
          <w:tcPr>
            <w:tcW w:w="3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C02F909" w14:textId="7D6DC874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" w:hAnsi="Calibri" w:cs="Calibri"/>
                <w:color w:val="000000"/>
              </w:rPr>
              <w:t xml:space="preserve">Samodzielny wózek deszczujący 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1918D3A5" w14:textId="54C1EEDC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  <w:r w:rsidRPr="00122B37">
              <w:rPr>
                <w:rFonts w:ascii="Calibri Light" w:hAnsi="Calibri Light" w:cs="Calibri Light"/>
              </w:rPr>
              <w:t xml:space="preserve">1 </w:t>
            </w:r>
            <w:proofErr w:type="spellStart"/>
            <w:r w:rsidRPr="00122B37">
              <w:rPr>
                <w:rFonts w:ascii="Calibri Light" w:hAnsi="Calibri Light" w:cs="Calibri Light"/>
              </w:rPr>
              <w:t>kpl</w:t>
            </w:r>
            <w:proofErr w:type="spellEnd"/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14:paraId="687C20B4" w14:textId="77777777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7CFF8955" w14:textId="77777777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</w:tr>
      <w:tr w:rsidR="009814FC" w:rsidRPr="00C929C2" w14:paraId="2FCE98A2" w14:textId="77777777" w:rsidTr="00BE2D94">
        <w:trPr>
          <w:trHeight w:val="354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auto"/>
          </w:tcPr>
          <w:p w14:paraId="5F5F71B7" w14:textId="77777777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2</w:t>
            </w:r>
          </w:p>
        </w:tc>
        <w:tc>
          <w:tcPr>
            <w:tcW w:w="3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B9A6021" w14:textId="40601542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" w:hAnsi="Calibri" w:cs="Calibri"/>
                <w:color w:val="000000"/>
              </w:rPr>
              <w:t xml:space="preserve">Kosiarka spalinowa 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1C66CC59" w14:textId="121F7D67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  <w:r w:rsidRPr="00122B37">
              <w:rPr>
                <w:rFonts w:ascii="Calibri Light" w:hAnsi="Calibri Light" w:cs="Calibri Light"/>
              </w:rPr>
              <w:t xml:space="preserve">1 </w:t>
            </w:r>
            <w:proofErr w:type="spellStart"/>
            <w:r w:rsidRPr="00122B37">
              <w:rPr>
                <w:rFonts w:ascii="Calibri Light" w:hAnsi="Calibri Light" w:cs="Calibri Light"/>
              </w:rPr>
              <w:t>kpl</w:t>
            </w:r>
            <w:proofErr w:type="spellEnd"/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14:paraId="2EBA3DA3" w14:textId="77777777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39DB5EBF" w14:textId="77777777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</w:tr>
      <w:tr w:rsidR="009814FC" w:rsidRPr="00C929C2" w14:paraId="5A5FA777" w14:textId="77777777" w:rsidTr="00BE2D94">
        <w:trPr>
          <w:trHeight w:val="354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auto"/>
          </w:tcPr>
          <w:p w14:paraId="23C25120" w14:textId="76558F03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3</w:t>
            </w:r>
          </w:p>
        </w:tc>
        <w:tc>
          <w:tcPr>
            <w:tcW w:w="3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70AEFD08" w14:textId="7834CC2E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Podkaszarka</w:t>
            </w:r>
            <w:proofErr w:type="spellEnd"/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042E15E5" w14:textId="6191DE0A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  <w:r w:rsidRPr="00122B37">
              <w:rPr>
                <w:rFonts w:ascii="Calibri Light" w:hAnsi="Calibri Light" w:cs="Calibri Light"/>
              </w:rPr>
              <w:t xml:space="preserve">1 </w:t>
            </w:r>
            <w:proofErr w:type="spellStart"/>
            <w:r w:rsidRPr="00122B37">
              <w:rPr>
                <w:rFonts w:ascii="Calibri Light" w:hAnsi="Calibri Light" w:cs="Calibri Light"/>
              </w:rPr>
              <w:t>kpl</w:t>
            </w:r>
            <w:proofErr w:type="spellEnd"/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14:paraId="770A9A93" w14:textId="77777777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6CD8F5EE" w14:textId="77777777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</w:tr>
      <w:tr w:rsidR="009814FC" w:rsidRPr="00C929C2" w14:paraId="3DD33D1B" w14:textId="77777777" w:rsidTr="00BE2D94">
        <w:trPr>
          <w:trHeight w:val="354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auto"/>
          </w:tcPr>
          <w:p w14:paraId="22A871C0" w14:textId="34488BEC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4</w:t>
            </w:r>
          </w:p>
        </w:tc>
        <w:tc>
          <w:tcPr>
            <w:tcW w:w="3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33208D58" w14:textId="761B19B3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  <w:proofErr w:type="spellStart"/>
            <w:r>
              <w:rPr>
                <w:rFonts w:ascii="Calibri" w:hAnsi="Calibri" w:cs="Calibri"/>
                <w:color w:val="000000"/>
              </w:rPr>
              <w:t>Areator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i </w:t>
            </w:r>
            <w:proofErr w:type="spellStart"/>
            <w:r>
              <w:rPr>
                <w:rFonts w:ascii="Calibri" w:hAnsi="Calibri" w:cs="Calibri"/>
                <w:color w:val="000000"/>
              </w:rPr>
              <w:t>wertykulator</w:t>
            </w:r>
            <w:proofErr w:type="spellEnd"/>
            <w:r>
              <w:rPr>
                <w:rFonts w:ascii="Calibri" w:hAnsi="Calibri" w:cs="Calibri"/>
                <w:color w:val="000000"/>
              </w:rPr>
              <w:t xml:space="preserve"> spalinowy 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02DB4476" w14:textId="004EA73E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  <w:r w:rsidRPr="00122B37">
              <w:rPr>
                <w:rFonts w:ascii="Calibri Light" w:hAnsi="Calibri Light" w:cs="Calibri Light"/>
              </w:rPr>
              <w:t xml:space="preserve">1 </w:t>
            </w:r>
            <w:proofErr w:type="spellStart"/>
            <w:r w:rsidRPr="00122B37">
              <w:rPr>
                <w:rFonts w:ascii="Calibri Light" w:hAnsi="Calibri Light" w:cs="Calibri Light"/>
              </w:rPr>
              <w:t>kpl</w:t>
            </w:r>
            <w:proofErr w:type="spellEnd"/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14:paraId="30DE0E07" w14:textId="77777777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51CCEDFF" w14:textId="77777777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</w:tr>
      <w:tr w:rsidR="009814FC" w:rsidRPr="00C929C2" w14:paraId="4E0B34D6" w14:textId="77777777" w:rsidTr="00BE2D94">
        <w:trPr>
          <w:trHeight w:val="354"/>
        </w:trPr>
        <w:tc>
          <w:tcPr>
            <w:tcW w:w="559" w:type="dxa"/>
            <w:tcBorders>
              <w:bottom w:val="single" w:sz="4" w:space="0" w:color="auto"/>
            </w:tcBorders>
            <w:shd w:val="clear" w:color="auto" w:fill="auto"/>
          </w:tcPr>
          <w:p w14:paraId="45A19B05" w14:textId="745697B8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>5</w:t>
            </w:r>
          </w:p>
        </w:tc>
        <w:tc>
          <w:tcPr>
            <w:tcW w:w="3272" w:type="dxa"/>
            <w:tcBorders>
              <w:bottom w:val="single" w:sz="4" w:space="0" w:color="auto"/>
            </w:tcBorders>
            <w:shd w:val="clear" w:color="auto" w:fill="auto"/>
            <w:vAlign w:val="center"/>
          </w:tcPr>
          <w:p w14:paraId="63C4DF83" w14:textId="43986841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" w:hAnsi="Calibri" w:cs="Calibri"/>
                <w:color w:val="000000"/>
              </w:rPr>
              <w:t xml:space="preserve">Walec ogrodowy </w:t>
            </w:r>
          </w:p>
        </w:tc>
        <w:tc>
          <w:tcPr>
            <w:tcW w:w="1245" w:type="dxa"/>
            <w:tcBorders>
              <w:bottom w:val="single" w:sz="4" w:space="0" w:color="auto"/>
            </w:tcBorders>
            <w:shd w:val="clear" w:color="auto" w:fill="auto"/>
          </w:tcPr>
          <w:p w14:paraId="12BF967C" w14:textId="77777777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  <w:r>
              <w:rPr>
                <w:rFonts w:ascii="Calibri Light" w:hAnsi="Calibri Light" w:cs="Calibri Light"/>
              </w:rPr>
              <w:t xml:space="preserve">1 </w:t>
            </w:r>
            <w:proofErr w:type="spellStart"/>
            <w:r>
              <w:rPr>
                <w:rFonts w:ascii="Calibri Light" w:hAnsi="Calibri Light" w:cs="Calibri Light"/>
              </w:rPr>
              <w:t>kpl</w:t>
            </w:r>
            <w:proofErr w:type="spellEnd"/>
          </w:p>
        </w:tc>
        <w:tc>
          <w:tcPr>
            <w:tcW w:w="2163" w:type="dxa"/>
            <w:tcBorders>
              <w:bottom w:val="single" w:sz="4" w:space="0" w:color="auto"/>
            </w:tcBorders>
            <w:shd w:val="clear" w:color="auto" w:fill="auto"/>
          </w:tcPr>
          <w:p w14:paraId="5AFCCA1E" w14:textId="77777777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  <w:tc>
          <w:tcPr>
            <w:tcW w:w="2537" w:type="dxa"/>
            <w:tcBorders>
              <w:bottom w:val="single" w:sz="4" w:space="0" w:color="auto"/>
            </w:tcBorders>
            <w:shd w:val="clear" w:color="auto" w:fill="auto"/>
          </w:tcPr>
          <w:p w14:paraId="2EE2CE25" w14:textId="77777777" w:rsidR="009814FC" w:rsidRPr="00C929C2" w:rsidRDefault="009814FC" w:rsidP="009814FC">
            <w:pPr>
              <w:contextualSpacing/>
              <w:jc w:val="both"/>
              <w:rPr>
                <w:rFonts w:ascii="Calibri Light" w:hAnsi="Calibri Light" w:cs="Calibri Light"/>
              </w:rPr>
            </w:pPr>
          </w:p>
        </w:tc>
      </w:tr>
      <w:tr w:rsidR="009814FC" w:rsidRPr="00C929C2" w14:paraId="1B1298ED" w14:textId="77777777" w:rsidTr="001A1CEF">
        <w:trPr>
          <w:trHeight w:val="367"/>
        </w:trPr>
        <w:tc>
          <w:tcPr>
            <w:tcW w:w="559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1EF6D5F4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  <w:b/>
                <w:bCs/>
                <w:u w:val="single"/>
              </w:rPr>
            </w:pPr>
          </w:p>
        </w:tc>
        <w:tc>
          <w:tcPr>
            <w:tcW w:w="3272" w:type="dxa"/>
            <w:tcBorders>
              <w:top w:val="single" w:sz="4" w:space="0" w:color="auto"/>
              <w:left w:val="nil"/>
              <w:bottom w:val="nil"/>
              <w:right w:val="nil"/>
            </w:tcBorders>
            <w:shd w:val="clear" w:color="auto" w:fill="auto"/>
          </w:tcPr>
          <w:p w14:paraId="7E7AADCE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  <w:b/>
                <w:bCs/>
                <w:u w:val="single"/>
              </w:rPr>
            </w:pPr>
          </w:p>
        </w:tc>
        <w:tc>
          <w:tcPr>
            <w:tcW w:w="1245" w:type="dxa"/>
            <w:tcBorders>
              <w:top w:val="single" w:sz="4" w:space="0" w:color="auto"/>
              <w:left w:val="nil"/>
              <w:bottom w:val="nil"/>
              <w:right w:val="single" w:sz="4" w:space="0" w:color="auto"/>
            </w:tcBorders>
            <w:shd w:val="clear" w:color="auto" w:fill="auto"/>
          </w:tcPr>
          <w:p w14:paraId="436AB292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  <w:b/>
                <w:bCs/>
                <w:u w:val="single"/>
              </w:rPr>
            </w:pPr>
          </w:p>
        </w:tc>
        <w:tc>
          <w:tcPr>
            <w:tcW w:w="2163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</w:tcPr>
          <w:p w14:paraId="6F5152E5" w14:textId="77777777" w:rsidR="009814FC" w:rsidRPr="00C929C2" w:rsidRDefault="009814FC" w:rsidP="001A1CEF">
            <w:pPr>
              <w:contextualSpacing/>
              <w:jc w:val="center"/>
              <w:rPr>
                <w:rFonts w:ascii="Calibri Light" w:hAnsi="Calibri Light" w:cs="Calibri Light"/>
                <w:b/>
                <w:bCs/>
                <w:u w:val="single"/>
              </w:rPr>
            </w:pPr>
            <w:r>
              <w:rPr>
                <w:rFonts w:ascii="Calibri Light" w:hAnsi="Calibri Light" w:cs="Calibri Light"/>
                <w:b/>
                <w:bCs/>
                <w:u w:val="single"/>
              </w:rPr>
              <w:t>Razem cena brutto*:</w:t>
            </w:r>
          </w:p>
        </w:tc>
        <w:tc>
          <w:tcPr>
            <w:tcW w:w="2537" w:type="dxa"/>
            <w:tcBorders>
              <w:top w:val="single" w:sz="4" w:space="0" w:color="auto"/>
            </w:tcBorders>
            <w:shd w:val="clear" w:color="auto" w:fill="auto"/>
          </w:tcPr>
          <w:p w14:paraId="1DE5FC73" w14:textId="77777777" w:rsidR="009814FC" w:rsidRPr="00C929C2" w:rsidRDefault="009814FC" w:rsidP="001A1CEF">
            <w:pPr>
              <w:contextualSpacing/>
              <w:jc w:val="both"/>
              <w:rPr>
                <w:rFonts w:ascii="Calibri Light" w:hAnsi="Calibri Light" w:cs="Calibri Light"/>
                <w:b/>
                <w:bCs/>
                <w:u w:val="single"/>
              </w:rPr>
            </w:pPr>
          </w:p>
        </w:tc>
      </w:tr>
    </w:tbl>
    <w:p w14:paraId="0BC11C9D" w14:textId="055BF4F6" w:rsidR="009814FC" w:rsidRPr="009814FC" w:rsidRDefault="006547E2" w:rsidP="009814FC">
      <w:pPr>
        <w:ind w:left="284"/>
        <w:jc w:val="both"/>
        <w:rPr>
          <w:rFonts w:ascii="Calibri Light" w:hAnsi="Calibri Light" w:cs="Calibri Light"/>
          <w:i/>
          <w:sz w:val="20"/>
          <w:szCs w:val="20"/>
        </w:rPr>
      </w:pPr>
      <w:r>
        <w:rPr>
          <w:rFonts w:ascii="Calibri Light" w:hAnsi="Calibri Light" w:cs="Calibri Light"/>
          <w:i/>
          <w:sz w:val="20"/>
          <w:szCs w:val="20"/>
        </w:rPr>
        <w:br/>
      </w:r>
      <w:r w:rsidR="009814FC" w:rsidRPr="009814FC">
        <w:rPr>
          <w:rFonts w:ascii="Calibri Light" w:hAnsi="Calibri Light" w:cs="Calibri Light"/>
          <w:i/>
          <w:sz w:val="20"/>
          <w:szCs w:val="20"/>
        </w:rPr>
        <w:t>Słownie cena brutto</w:t>
      </w:r>
      <w:r w:rsidR="009814FC">
        <w:rPr>
          <w:rFonts w:ascii="Calibri Light" w:hAnsi="Calibri Light" w:cs="Calibri Light"/>
          <w:i/>
          <w:sz w:val="20"/>
          <w:szCs w:val="20"/>
        </w:rPr>
        <w:t>*</w:t>
      </w:r>
      <w:r w:rsidR="009814FC" w:rsidRPr="009814FC">
        <w:rPr>
          <w:rFonts w:ascii="Calibri Light" w:hAnsi="Calibri Light" w:cs="Calibri Light"/>
          <w:i/>
          <w:sz w:val="20"/>
          <w:szCs w:val="20"/>
        </w:rPr>
        <w:t xml:space="preserve">: </w:t>
      </w:r>
      <w:r w:rsidR="009814FC" w:rsidRPr="009814FC">
        <w:rPr>
          <w:rFonts w:ascii="Calibri Light" w:hAnsi="Calibri Light" w:cs="Calibri Light"/>
          <w:i/>
          <w:sz w:val="20"/>
          <w:szCs w:val="20"/>
        </w:rPr>
        <w:tab/>
        <w:t>…………………………………………………………………………………………………………………………………..</w:t>
      </w:r>
    </w:p>
    <w:p w14:paraId="35DAE7D1" w14:textId="65266077" w:rsidR="009814FC" w:rsidRPr="002D72D2" w:rsidRDefault="009814FC" w:rsidP="009814FC">
      <w:pPr>
        <w:pStyle w:val="Akapitzlist"/>
        <w:numPr>
          <w:ilvl w:val="0"/>
          <w:numId w:val="3"/>
        </w:numPr>
        <w:jc w:val="both"/>
        <w:rPr>
          <w:rFonts w:ascii="Calibri Light" w:eastAsia="Times New Roman" w:hAnsi="Calibri Light" w:cs="Calibri Light"/>
          <w:b/>
          <w:bCs/>
          <w:szCs w:val="20"/>
          <w:lang w:eastAsia="ar-SA"/>
        </w:rPr>
      </w:pPr>
      <w:r>
        <w:rPr>
          <w:rFonts w:ascii="Calibri Light" w:eastAsia="Times New Roman" w:hAnsi="Calibri Light" w:cs="Calibri Light"/>
          <w:szCs w:val="20"/>
          <w:lang w:eastAsia="ar-SA"/>
        </w:rPr>
        <w:t xml:space="preserve">Termin realizacji zamówienia: </w:t>
      </w:r>
      <w:r w:rsidRPr="002D72D2">
        <w:rPr>
          <w:rFonts w:ascii="Calibri Light" w:eastAsia="Times New Roman" w:hAnsi="Calibri Light" w:cs="Calibri Light"/>
          <w:b/>
          <w:bCs/>
          <w:szCs w:val="20"/>
          <w:lang w:eastAsia="ar-SA"/>
        </w:rPr>
        <w:t xml:space="preserve">do </w:t>
      </w:r>
      <w:r w:rsidR="00041E8C">
        <w:rPr>
          <w:rFonts w:ascii="Calibri Light" w:eastAsia="Times New Roman" w:hAnsi="Calibri Light" w:cs="Calibri Light"/>
          <w:b/>
          <w:bCs/>
          <w:szCs w:val="20"/>
          <w:lang w:eastAsia="ar-SA"/>
        </w:rPr>
        <w:t>40</w:t>
      </w:r>
      <w:r w:rsidRPr="002D72D2">
        <w:rPr>
          <w:rFonts w:ascii="Calibri Light" w:eastAsia="Times New Roman" w:hAnsi="Calibri Light" w:cs="Calibri Light"/>
          <w:b/>
          <w:bCs/>
          <w:szCs w:val="20"/>
          <w:lang w:eastAsia="ar-SA"/>
        </w:rPr>
        <w:t xml:space="preserve"> dni od daty podpisania umowy. </w:t>
      </w:r>
    </w:p>
    <w:p w14:paraId="752AC84D" w14:textId="6621A03E" w:rsidR="002F2C36" w:rsidRPr="009814FC" w:rsidRDefault="002F2C36" w:rsidP="009814FC">
      <w:pPr>
        <w:pStyle w:val="Akapitzlist"/>
        <w:numPr>
          <w:ilvl w:val="0"/>
          <w:numId w:val="3"/>
        </w:numPr>
        <w:jc w:val="both"/>
        <w:rPr>
          <w:rFonts w:ascii="Calibri Light" w:eastAsia="Times New Roman" w:hAnsi="Calibri Light" w:cs="Calibri Light"/>
          <w:szCs w:val="20"/>
          <w:lang w:eastAsia="ar-SA"/>
        </w:rPr>
      </w:pPr>
      <w:r w:rsidRPr="009814FC">
        <w:rPr>
          <w:rFonts w:ascii="Calibri Light" w:eastAsia="Times New Roman" w:hAnsi="Calibri Light" w:cs="Calibri Light"/>
          <w:szCs w:val="20"/>
          <w:lang w:eastAsia="ar-SA"/>
        </w:rPr>
        <w:t>Oferowan</w:t>
      </w:r>
      <w:r w:rsidR="007E4C9E">
        <w:rPr>
          <w:rFonts w:ascii="Calibri Light" w:eastAsia="Times New Roman" w:hAnsi="Calibri Light" w:cs="Calibri Light"/>
          <w:szCs w:val="20"/>
          <w:lang w:eastAsia="ar-SA"/>
        </w:rPr>
        <w:t>e</w:t>
      </w:r>
      <w:r w:rsidRPr="009814FC">
        <w:rPr>
          <w:rFonts w:ascii="Calibri Light" w:eastAsia="Times New Roman" w:hAnsi="Calibri Light" w:cs="Calibri Light"/>
          <w:szCs w:val="20"/>
          <w:lang w:eastAsia="ar-SA"/>
        </w:rPr>
        <w:t xml:space="preserve"> cen</w:t>
      </w:r>
      <w:r w:rsidR="007E4C9E">
        <w:rPr>
          <w:rFonts w:ascii="Calibri Light" w:eastAsia="Times New Roman" w:hAnsi="Calibri Light" w:cs="Calibri Light"/>
          <w:szCs w:val="20"/>
          <w:lang w:eastAsia="ar-SA"/>
        </w:rPr>
        <w:t>y</w:t>
      </w:r>
      <w:r w:rsidRPr="009814FC">
        <w:rPr>
          <w:rFonts w:ascii="Calibri Light" w:eastAsia="Times New Roman" w:hAnsi="Calibri Light" w:cs="Calibri Light"/>
          <w:szCs w:val="20"/>
          <w:lang w:eastAsia="ar-SA"/>
        </w:rPr>
        <w:t xml:space="preserve"> zawiera</w:t>
      </w:r>
      <w:r w:rsidR="007E4C9E">
        <w:rPr>
          <w:rFonts w:ascii="Calibri Light" w:eastAsia="Times New Roman" w:hAnsi="Calibri Light" w:cs="Calibri Light"/>
          <w:szCs w:val="20"/>
          <w:lang w:eastAsia="ar-SA"/>
        </w:rPr>
        <w:t>ją</w:t>
      </w:r>
      <w:r w:rsidRPr="009814FC">
        <w:rPr>
          <w:rFonts w:ascii="Calibri Light" w:eastAsia="Times New Roman" w:hAnsi="Calibri Light" w:cs="Calibri Light"/>
          <w:szCs w:val="20"/>
          <w:lang w:eastAsia="ar-SA"/>
        </w:rPr>
        <w:t xml:space="preserve"> wszystkie koszty niezbędne do zrealizowania zamówienia wynikające z Zaproszenia, jak również koszty w nich nie ujęte, a bez których nie można zamówienia zrealizować.   </w:t>
      </w:r>
    </w:p>
    <w:p w14:paraId="646DD205" w14:textId="77777777" w:rsidR="002F2C36" w:rsidRPr="009814FC" w:rsidRDefault="002F2C36" w:rsidP="009814FC">
      <w:pPr>
        <w:pStyle w:val="Akapitzlist"/>
        <w:numPr>
          <w:ilvl w:val="0"/>
          <w:numId w:val="3"/>
        </w:numPr>
        <w:jc w:val="both"/>
        <w:rPr>
          <w:rFonts w:ascii="Calibri Light" w:eastAsia="Times New Roman" w:hAnsi="Calibri Light" w:cs="Calibri Light"/>
          <w:szCs w:val="20"/>
          <w:lang w:eastAsia="ar-SA"/>
        </w:rPr>
      </w:pPr>
      <w:r w:rsidRPr="009814FC">
        <w:rPr>
          <w:rFonts w:ascii="Calibri Light" w:eastAsia="Times New Roman" w:hAnsi="Calibri Light" w:cs="Calibri Light"/>
          <w:szCs w:val="20"/>
          <w:lang w:eastAsia="ar-SA"/>
        </w:rPr>
        <w:t>Oświadczam, że uważam się za związanego ofertą przez okres 30 dni.</w:t>
      </w:r>
    </w:p>
    <w:p w14:paraId="641EFA0F" w14:textId="77777777" w:rsidR="002F2C36" w:rsidRPr="009814FC" w:rsidRDefault="002F2C36" w:rsidP="009814FC">
      <w:pPr>
        <w:pStyle w:val="Akapitzlist"/>
        <w:numPr>
          <w:ilvl w:val="0"/>
          <w:numId w:val="3"/>
        </w:numPr>
        <w:jc w:val="both"/>
        <w:rPr>
          <w:rFonts w:ascii="Calibri Light" w:eastAsia="Times New Roman" w:hAnsi="Calibri Light" w:cs="Calibri Light"/>
          <w:szCs w:val="20"/>
          <w:lang w:eastAsia="ar-SA"/>
        </w:rPr>
      </w:pPr>
      <w:r w:rsidRPr="009814FC">
        <w:rPr>
          <w:rFonts w:ascii="Calibri Light" w:eastAsia="Times New Roman" w:hAnsi="Calibri Light" w:cs="Calibri Light"/>
          <w:szCs w:val="20"/>
          <w:lang w:eastAsia="ar-SA"/>
        </w:rPr>
        <w:t>Oświadczam, że załączony do Zaproszenia wzór umowy został przeze mnie zaakceptowany bez zastrzeżeń i zobowiązuję się w przypadku wyboru mojej oferty do zawarcia umowy w miejscu i terminie wyznaczonym przez Zamawiającego.</w:t>
      </w:r>
    </w:p>
    <w:p w14:paraId="136BEF0A" w14:textId="04E16EDB" w:rsidR="002F2C36" w:rsidRPr="009814FC" w:rsidRDefault="002F2C36" w:rsidP="009814FC">
      <w:pPr>
        <w:pStyle w:val="Akapitzlist"/>
        <w:numPr>
          <w:ilvl w:val="0"/>
          <w:numId w:val="3"/>
        </w:numPr>
        <w:jc w:val="both"/>
        <w:rPr>
          <w:rFonts w:ascii="Calibri Light" w:eastAsia="Times New Roman" w:hAnsi="Calibri Light" w:cs="Calibri Light"/>
          <w:szCs w:val="20"/>
          <w:lang w:eastAsia="ar-SA"/>
        </w:rPr>
      </w:pPr>
      <w:r w:rsidRPr="009814FC">
        <w:rPr>
          <w:rFonts w:ascii="Calibri Light" w:eastAsia="Times New Roman" w:hAnsi="Calibri Light" w:cs="Calibri Light"/>
          <w:szCs w:val="20"/>
          <w:lang w:eastAsia="ar-SA"/>
        </w:rPr>
        <w:t xml:space="preserve">Oświadczam, że akceptuję warunki płatności określone w Zaproszeniu i projekcie umowy, tj. płatność przelewem terminie do </w:t>
      </w:r>
      <w:r w:rsidR="00562A76">
        <w:rPr>
          <w:rFonts w:ascii="Calibri Light" w:eastAsia="Times New Roman" w:hAnsi="Calibri Light" w:cs="Calibri Light"/>
          <w:szCs w:val="20"/>
          <w:lang w:eastAsia="ar-SA"/>
        </w:rPr>
        <w:t>14</w:t>
      </w:r>
      <w:r w:rsidRPr="009814FC">
        <w:rPr>
          <w:rFonts w:ascii="Calibri Light" w:eastAsia="Times New Roman" w:hAnsi="Calibri Light" w:cs="Calibri Light"/>
          <w:szCs w:val="20"/>
          <w:lang w:eastAsia="ar-SA"/>
        </w:rPr>
        <w:t xml:space="preserve"> dni od dnia wpływu faktury do Zamawiającego. </w:t>
      </w:r>
    </w:p>
    <w:p w14:paraId="275A12B7" w14:textId="77777777" w:rsidR="002D72D2" w:rsidRDefault="002F2C36" w:rsidP="002D72D2">
      <w:pPr>
        <w:pStyle w:val="Akapitzlist"/>
        <w:numPr>
          <w:ilvl w:val="0"/>
          <w:numId w:val="3"/>
        </w:numPr>
        <w:jc w:val="both"/>
        <w:rPr>
          <w:rFonts w:ascii="Calibri Light" w:eastAsia="Times New Roman" w:hAnsi="Calibri Light" w:cs="Calibri Light"/>
          <w:szCs w:val="20"/>
          <w:lang w:eastAsia="ar-SA"/>
        </w:rPr>
      </w:pPr>
      <w:r w:rsidRPr="009814FC">
        <w:rPr>
          <w:rFonts w:ascii="Calibri Light" w:eastAsia="Times New Roman" w:hAnsi="Calibri Light" w:cs="Calibri Light"/>
          <w:szCs w:val="20"/>
          <w:lang w:eastAsia="ar-SA"/>
        </w:rPr>
        <w:t>Załączniki do oferty:</w:t>
      </w:r>
    </w:p>
    <w:p w14:paraId="4A3C9A82" w14:textId="3215F3AF" w:rsidR="002F2C36" w:rsidRPr="002D72D2" w:rsidRDefault="007E4C9E" w:rsidP="002D72D2">
      <w:pPr>
        <w:pStyle w:val="Akapitzlist"/>
        <w:numPr>
          <w:ilvl w:val="1"/>
          <w:numId w:val="3"/>
        </w:numPr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2D72D2">
        <w:rPr>
          <w:rFonts w:ascii="Calibri Light" w:eastAsia="Times New Roman" w:hAnsi="Calibri Light" w:cs="Calibri Light"/>
          <w:sz w:val="20"/>
          <w:szCs w:val="20"/>
          <w:lang w:eastAsia="ar-SA"/>
        </w:rPr>
        <w:t>Karty katalogowe (techniczne ……..</w:t>
      </w:r>
      <w:r w:rsidR="00437342">
        <w:rPr>
          <w:rFonts w:ascii="Calibri Light" w:eastAsia="Times New Roman" w:hAnsi="Calibri Light" w:cs="Calibri Light"/>
          <w:sz w:val="20"/>
          <w:szCs w:val="20"/>
          <w:lang w:eastAsia="ar-SA"/>
        </w:rPr>
        <w:t>)</w:t>
      </w:r>
    </w:p>
    <w:p w14:paraId="12004E30" w14:textId="77777777" w:rsidR="002F2C36" w:rsidRPr="002D72D2" w:rsidRDefault="002F2C36" w:rsidP="002D72D2">
      <w:pPr>
        <w:pStyle w:val="Akapitzlist"/>
        <w:numPr>
          <w:ilvl w:val="1"/>
          <w:numId w:val="3"/>
        </w:numPr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2D72D2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30C43C90" w14:textId="77777777" w:rsidR="002F2C36" w:rsidRPr="002D72D2" w:rsidRDefault="002F2C36" w:rsidP="002D72D2">
      <w:pPr>
        <w:pStyle w:val="Akapitzlist"/>
        <w:numPr>
          <w:ilvl w:val="1"/>
          <w:numId w:val="3"/>
        </w:numPr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2D72D2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735431D5" w14:textId="77777777" w:rsidR="002F2C36" w:rsidRPr="002D72D2" w:rsidRDefault="002F2C36" w:rsidP="002D72D2">
      <w:pPr>
        <w:pStyle w:val="Akapitzlist"/>
        <w:numPr>
          <w:ilvl w:val="1"/>
          <w:numId w:val="3"/>
        </w:numPr>
        <w:jc w:val="both"/>
        <w:rPr>
          <w:rFonts w:ascii="Calibri Light" w:eastAsia="Times New Roman" w:hAnsi="Calibri Light" w:cs="Calibri Light"/>
          <w:sz w:val="20"/>
          <w:szCs w:val="20"/>
          <w:lang w:eastAsia="ar-SA"/>
        </w:rPr>
      </w:pPr>
      <w:r w:rsidRPr="002D72D2">
        <w:rPr>
          <w:rFonts w:ascii="Calibri Light" w:eastAsia="Times New Roman" w:hAnsi="Calibri Light" w:cs="Calibri Light"/>
          <w:sz w:val="20"/>
          <w:szCs w:val="20"/>
          <w:lang w:eastAsia="ar-SA"/>
        </w:rPr>
        <w:t>…………………………………………………….</w:t>
      </w:r>
    </w:p>
    <w:p w14:paraId="0008AA33" w14:textId="77777777" w:rsidR="002F2C36" w:rsidRPr="00E36984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p w14:paraId="3851EFBA" w14:textId="77777777" w:rsidR="002F2C36" w:rsidRPr="00E36984" w:rsidRDefault="002F2C36" w:rsidP="002F2C36">
      <w:pPr>
        <w:suppressAutoHyphens/>
        <w:spacing w:after="0" w:line="360" w:lineRule="auto"/>
        <w:jc w:val="both"/>
        <w:rPr>
          <w:rFonts w:ascii="Calibri Light" w:eastAsia="Times New Roman" w:hAnsi="Calibri Light" w:cs="Calibri Light"/>
          <w:sz w:val="18"/>
          <w:szCs w:val="18"/>
          <w:lang w:eastAsia="ar-SA"/>
        </w:rPr>
      </w:pPr>
    </w:p>
    <w:tbl>
      <w:tblPr>
        <w:tblW w:w="10169" w:type="dxa"/>
        <w:tblInd w:w="-407" w:type="dxa"/>
        <w:tblLook w:val="04A0" w:firstRow="1" w:lastRow="0" w:firstColumn="1" w:lastColumn="0" w:noHBand="0" w:noVBand="1"/>
      </w:tblPr>
      <w:tblGrid>
        <w:gridCol w:w="4637"/>
        <w:gridCol w:w="5532"/>
      </w:tblGrid>
      <w:tr w:rsidR="00E36984" w:rsidRPr="00C02C43" w14:paraId="7EBE5803" w14:textId="77777777" w:rsidTr="001E6C30">
        <w:tc>
          <w:tcPr>
            <w:tcW w:w="4637" w:type="dxa"/>
            <w:shd w:val="clear" w:color="auto" w:fill="auto"/>
            <w:vAlign w:val="center"/>
          </w:tcPr>
          <w:p w14:paraId="4D7B5EFA" w14:textId="77777777" w:rsidR="00E36984" w:rsidRPr="00C02C43" w:rsidRDefault="00E36984" w:rsidP="001E6C30">
            <w:pPr>
              <w:spacing w:after="0" w:line="240" w:lineRule="auto"/>
              <w:jc w:val="center"/>
              <w:rPr>
                <w:rFonts w:ascii="Calibri Light" w:hAnsi="Calibri Light" w:cs="Calibri Light"/>
              </w:rPr>
            </w:pP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t>……………………........................................................</w:t>
            </w: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br/>
            </w:r>
            <w:r w:rsidRPr="00C02C43">
              <w:rPr>
                <w:rFonts w:ascii="Calibri Light" w:hAnsi="Calibri Light" w:cs="Calibri Light"/>
                <w:i/>
                <w:iCs/>
                <w:sz w:val="12"/>
              </w:rPr>
              <w:t>miejscowość, data</w:t>
            </w:r>
          </w:p>
        </w:tc>
        <w:tc>
          <w:tcPr>
            <w:tcW w:w="5532" w:type="dxa"/>
            <w:shd w:val="clear" w:color="auto" w:fill="auto"/>
            <w:vAlign w:val="bottom"/>
          </w:tcPr>
          <w:p w14:paraId="10F76A86" w14:textId="77777777" w:rsidR="00E36984" w:rsidRPr="00B03F2D" w:rsidRDefault="00E36984" w:rsidP="001E6C30">
            <w:pPr>
              <w:spacing w:after="0" w:line="240" w:lineRule="auto"/>
              <w:rPr>
                <w:rFonts w:ascii="Calibri Light" w:hAnsi="Calibri Light" w:cs="Calibri Light"/>
                <w:i/>
                <w:iCs/>
                <w:sz w:val="16"/>
              </w:rPr>
            </w:pP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t>............................................................................................</w:t>
            </w:r>
            <w:r>
              <w:rPr>
                <w:rFonts w:ascii="Calibri Light" w:hAnsi="Calibri Light" w:cs="Calibri Light"/>
                <w:i/>
                <w:iCs/>
                <w:sz w:val="16"/>
              </w:rPr>
              <w:t>.................</w:t>
            </w: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t>........</w:t>
            </w:r>
            <w:r w:rsidRPr="00C02C43">
              <w:rPr>
                <w:rFonts w:ascii="Calibri Light" w:hAnsi="Calibri Light" w:cs="Calibri Light"/>
                <w:i/>
                <w:iCs/>
                <w:sz w:val="16"/>
              </w:rPr>
              <w:br/>
            </w:r>
            <w:r w:rsidRPr="00C02C43">
              <w:rPr>
                <w:rFonts w:ascii="Calibri Light" w:hAnsi="Calibri Light" w:cs="Calibri Light"/>
                <w:i/>
                <w:iCs/>
                <w:sz w:val="12"/>
              </w:rPr>
              <w:t xml:space="preserve">pieczęć i podpisy osób uprawnionych do zaciągania zobowiązań w imieniu wykonawcy </w:t>
            </w:r>
          </w:p>
        </w:tc>
      </w:tr>
    </w:tbl>
    <w:p w14:paraId="352648F4" w14:textId="77777777" w:rsidR="002F2C36" w:rsidRPr="00E36984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p w14:paraId="5D626A40" w14:textId="77777777" w:rsidR="002F2C36" w:rsidRPr="00E36984" w:rsidRDefault="002F2C36" w:rsidP="002E58E1">
      <w:pPr>
        <w:tabs>
          <w:tab w:val="left" w:pos="3686"/>
        </w:tabs>
        <w:suppressAutoHyphens/>
        <w:spacing w:after="0"/>
        <w:rPr>
          <w:rFonts w:ascii="Calibri Light" w:hAnsi="Calibri Light" w:cs="Calibri Light"/>
          <w:i/>
          <w:sz w:val="20"/>
        </w:rPr>
      </w:pPr>
    </w:p>
    <w:sectPr w:rsidR="002F2C36" w:rsidRPr="00E36984" w:rsidSect="007E4C9E">
      <w:headerReference w:type="default" r:id="rId8"/>
      <w:footerReference w:type="default" r:id="rId9"/>
      <w:pgSz w:w="11906" w:h="16838"/>
      <w:pgMar w:top="709" w:right="1417" w:bottom="851" w:left="1417" w:header="708" w:footer="24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757C0C2" w14:textId="77777777" w:rsidR="00EE787E" w:rsidRDefault="00EE787E" w:rsidP="00D770B2">
      <w:pPr>
        <w:spacing w:after="0" w:line="240" w:lineRule="auto"/>
      </w:pPr>
      <w:r>
        <w:separator/>
      </w:r>
    </w:p>
  </w:endnote>
  <w:endnote w:type="continuationSeparator" w:id="0">
    <w:p w14:paraId="78DA37F7" w14:textId="77777777" w:rsidR="00EE787E" w:rsidRDefault="00EE787E" w:rsidP="00D770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EE"/>
    <w:family w:val="swiss"/>
    <w:pitch w:val="variable"/>
    <w:sig w:usb0="A00002AF" w:usb1="400078FB" w:usb2="00000000" w:usb3="00000000" w:csb0="0000009F" w:csb1="00000000"/>
  </w:font>
  <w:font w:name="TimesNewRoman">
    <w:altName w:val="Arial Unicode MS"/>
    <w:panose1 w:val="00000000000000000000"/>
    <w:charset w:val="80"/>
    <w:family w:val="auto"/>
    <w:notTrueType/>
    <w:pitch w:val="default"/>
    <w:sig w:usb0="00000005" w:usb1="08070000" w:usb2="00000010" w:usb3="00000000" w:csb0="00020002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2F0EDD7" w14:textId="77777777" w:rsidR="006547E2" w:rsidRPr="000A6BDB" w:rsidRDefault="006547E2" w:rsidP="006547E2">
    <w:pPr>
      <w:pStyle w:val="Stopka"/>
      <w:ind w:left="-709"/>
      <w:rPr>
        <w:rFonts w:cstheme="minorHAnsi"/>
        <w:color w:val="808080" w:themeColor="background1" w:themeShade="80"/>
        <w:sz w:val="10"/>
        <w:szCs w:val="12"/>
      </w:rPr>
    </w:pPr>
  </w:p>
  <w:tbl>
    <w:tblPr>
      <w:tblStyle w:val="Jasnecieniowanieakcent4"/>
      <w:tblW w:w="9356" w:type="dxa"/>
      <w:tblBorders>
        <w:top w:val="single" w:sz="4" w:space="0" w:color="auto"/>
        <w:bottom w:val="none" w:sz="0" w:space="0" w:color="auto"/>
      </w:tblBorders>
      <w:tblLook w:val="04A0" w:firstRow="1" w:lastRow="0" w:firstColumn="1" w:lastColumn="0" w:noHBand="0" w:noVBand="1"/>
    </w:tblPr>
    <w:tblGrid>
      <w:gridCol w:w="3293"/>
      <w:gridCol w:w="3294"/>
      <w:gridCol w:w="2769"/>
    </w:tblGrid>
    <w:tr w:rsidR="006547E2" w:rsidRPr="000A6BDB" w14:paraId="7DCE005F" w14:textId="77777777" w:rsidTr="0037755E">
      <w:trPr>
        <w:cnfStyle w:val="100000000000" w:firstRow="1" w:lastRow="0" w:firstColumn="0" w:lastColumn="0" w:oddVBand="0" w:evenVBand="0" w:oddHBand="0" w:evenHBand="0" w:firstRowFirstColumn="0" w:firstRowLastColumn="0" w:lastRowFirstColumn="0" w:lastRowLastColumn="0"/>
        <w:trHeight w:val="406"/>
      </w:trPr>
      <w:tc>
        <w:tcPr>
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<w:tcW w:w="3293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4FE141DF" w14:textId="77777777" w:rsidR="006547E2" w:rsidRPr="000A6BDB" w:rsidRDefault="006547E2" w:rsidP="006547E2">
          <w:pPr>
            <w:pStyle w:val="Stopka"/>
            <w:spacing w:line="276" w:lineRule="auto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3294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</w:tcPr>
        <w:p w14:paraId="0FA8F004" w14:textId="77777777" w:rsidR="006547E2" w:rsidRPr="000A6BDB" w:rsidRDefault="006547E2" w:rsidP="006547E2">
          <w:pPr>
            <w:pStyle w:val="Stopka"/>
            <w:spacing w:line="276" w:lineRule="auto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  <w:lang w:eastAsia="pl-PL"/>
            </w:rPr>
          </w:pPr>
        </w:p>
      </w:tc>
      <w:tc>
        <w:tcPr>
          <w:tcW w:w="2769" w:type="dxa"/>
          <w:tcBorders>
            <w:top w:val="single" w:sz="4" w:space="0" w:color="0E57C4" w:themeColor="background2" w:themeShade="80"/>
            <w:left w:val="none" w:sz="0" w:space="0" w:color="auto"/>
            <w:bottom w:val="none" w:sz="0" w:space="0" w:color="auto"/>
            <w:right w:val="none" w:sz="0" w:space="0" w:color="auto"/>
          </w:tcBorders>
          <w:vAlign w:val="center"/>
        </w:tcPr>
        <w:p w14:paraId="5F0C816C" w14:textId="77777777" w:rsidR="006547E2" w:rsidRPr="000A6BDB" w:rsidRDefault="006547E2" w:rsidP="006547E2">
          <w:pPr>
            <w:jc w:val="right"/>
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w:rPr>
              <w:rFonts w:cstheme="minorHAnsi"/>
              <w:b w:val="0"/>
              <w:sz w:val="10"/>
              <w:szCs w:val="12"/>
            </w:rPr>
          </w:pPr>
          <w:r w:rsidRPr="000A6BDB">
            <w:rPr>
              <w:rFonts w:cstheme="minorHAnsi"/>
              <w:b w:val="0"/>
              <w:sz w:val="10"/>
              <w:szCs w:val="12"/>
            </w:rPr>
            <w:t xml:space="preserve">Strona </w:t>
          </w:r>
          <w:r w:rsidRPr="000A6BDB">
            <w:rPr>
              <w:rFonts w:cstheme="minorHAnsi"/>
              <w:sz w:val="10"/>
              <w:szCs w:val="12"/>
            </w:rPr>
            <w:fldChar w:fldCharType="begin"/>
          </w:r>
          <w:r w:rsidRPr="000A6BDB">
            <w:rPr>
              <w:rFonts w:cstheme="minorHAnsi"/>
              <w:b w:val="0"/>
              <w:sz w:val="10"/>
              <w:szCs w:val="12"/>
            </w:rPr>
            <w:instrText>PAGE</w:instrText>
          </w:r>
          <w:r w:rsidRPr="000A6BDB">
            <w:rPr>
              <w:rFonts w:cstheme="minorHAnsi"/>
              <w:sz w:val="10"/>
              <w:szCs w:val="12"/>
            </w:rPr>
            <w:fldChar w:fldCharType="separate"/>
          </w:r>
          <w:r>
            <w:rPr>
              <w:rFonts w:cstheme="minorHAnsi"/>
              <w:sz w:val="10"/>
              <w:szCs w:val="12"/>
            </w:rPr>
            <w:t>1</w:t>
          </w:r>
          <w:r w:rsidRPr="000A6BDB">
            <w:rPr>
              <w:rFonts w:cstheme="minorHAnsi"/>
              <w:sz w:val="10"/>
              <w:szCs w:val="12"/>
            </w:rPr>
            <w:fldChar w:fldCharType="end"/>
          </w:r>
        </w:p>
      </w:tc>
    </w:tr>
  </w:tbl>
  <w:p w14:paraId="6C1AA83F" w14:textId="77777777" w:rsidR="006547E2" w:rsidRPr="006547E2" w:rsidRDefault="006547E2" w:rsidP="006547E2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9B4B9CE" w14:textId="77777777" w:rsidR="00EE787E" w:rsidRDefault="00EE787E" w:rsidP="00D770B2">
      <w:pPr>
        <w:spacing w:after="0" w:line="240" w:lineRule="auto"/>
      </w:pPr>
      <w:r>
        <w:separator/>
      </w:r>
    </w:p>
  </w:footnote>
  <w:footnote w:type="continuationSeparator" w:id="0">
    <w:p w14:paraId="5CF7B34F" w14:textId="77777777" w:rsidR="00EE787E" w:rsidRDefault="00EE787E" w:rsidP="00D770B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tbl>
    <w:tblPr>
      <w:tblW w:w="5080" w:type="pct"/>
      <w:tblBorders>
        <w:bottom w:val="double" w:sz="4" w:space="0" w:color="0E57C4" w:themeColor="background2" w:themeShade="80"/>
      </w:tblBorders>
      <w:shd w:val="clear" w:color="auto" w:fill="FFFFFF" w:themeFill="background1"/>
      <w:tblCellMar>
        <w:top w:w="72" w:type="dxa"/>
        <w:left w:w="115" w:type="dxa"/>
        <w:bottom w:w="72" w:type="dxa"/>
        <w:right w:w="115" w:type="dxa"/>
      </w:tblCellMar>
      <w:tblLook w:val="04A0" w:firstRow="1" w:lastRow="0" w:firstColumn="1" w:lastColumn="0" w:noHBand="0" w:noVBand="1"/>
    </w:tblPr>
    <w:tblGrid>
      <w:gridCol w:w="2267"/>
      <w:gridCol w:w="6950"/>
    </w:tblGrid>
    <w:tr w:rsidR="002D72D2" w:rsidRPr="00D256DC" w14:paraId="4F34101A" w14:textId="77777777" w:rsidTr="00A077C3">
      <w:trPr>
        <w:trHeight w:val="217"/>
      </w:trPr>
      <w:tc>
        <w:tcPr>
          <w:tcW w:w="123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51735235" w14:textId="1EBD51D3" w:rsidR="002D72D2" w:rsidRPr="00D256DC" w:rsidRDefault="002D72D2" w:rsidP="002D72D2">
          <w:pPr>
            <w:pStyle w:val="Nagwek"/>
            <w:jc w:val="center"/>
            <w:rPr>
              <w:rFonts w:ascii="Calibri Light" w:hAnsi="Calibri Light" w:cstheme="minorHAnsi"/>
              <w:bCs/>
              <w:sz w:val="16"/>
              <w:szCs w:val="16"/>
            </w:rPr>
          </w:pPr>
          <w:bookmarkStart w:id="0" w:name="_Hlk32605983"/>
          <w:bookmarkStart w:id="1" w:name="_Hlk32605984"/>
          <w:bookmarkStart w:id="2" w:name="_Hlk32605986"/>
          <w:bookmarkStart w:id="3" w:name="_Hlk32605987"/>
          <w:r w:rsidRPr="00D256DC">
            <w:rPr>
              <w:rFonts w:ascii="Calibri Light" w:hAnsi="Calibri Light" w:cstheme="minorHAnsi"/>
              <w:bCs/>
              <w:sz w:val="14"/>
              <w:szCs w:val="16"/>
            </w:rPr>
            <w:t>Nr zamówienia: IZP.271.1.</w:t>
          </w:r>
          <w:r w:rsidR="00041E8C">
            <w:rPr>
              <w:rFonts w:ascii="Calibri Light" w:hAnsi="Calibri Light" w:cstheme="minorHAnsi"/>
              <w:bCs/>
              <w:sz w:val="14"/>
              <w:szCs w:val="16"/>
            </w:rPr>
            <w:t>136</w:t>
          </w:r>
          <w:r w:rsidRPr="00D256DC">
            <w:rPr>
              <w:rFonts w:ascii="Calibri Light" w:hAnsi="Calibri Light" w:cstheme="minorHAnsi"/>
              <w:bCs/>
              <w:sz w:val="14"/>
              <w:szCs w:val="16"/>
            </w:rPr>
            <w:t>.2020</w:t>
          </w:r>
        </w:p>
      </w:tc>
      <w:tc>
        <w:tcPr>
          <w:tcW w:w="3770" w:type="pct"/>
          <w:tcBorders>
            <w:top w:val="single" w:sz="4" w:space="0" w:color="0E57C4" w:themeColor="background2" w:themeShade="80"/>
          </w:tcBorders>
          <w:shd w:val="clear" w:color="auto" w:fill="FFFFFF" w:themeFill="background1"/>
          <w:vAlign w:val="bottom"/>
        </w:tcPr>
        <w:p w14:paraId="5025A4E7" w14:textId="77777777" w:rsidR="002D72D2" w:rsidRPr="00D256DC" w:rsidRDefault="002D72D2" w:rsidP="002D72D2">
          <w:pPr>
            <w:pStyle w:val="Nagwek"/>
            <w:rPr>
              <w:rFonts w:ascii="Calibri Light" w:hAnsi="Calibri Light" w:cstheme="minorHAnsi"/>
              <w:bCs/>
              <w:sz w:val="14"/>
              <w:szCs w:val="16"/>
            </w:rPr>
          </w:pPr>
          <w:r w:rsidRPr="00D256DC">
            <w:rPr>
              <w:rFonts w:ascii="Calibri Light" w:hAnsi="Calibri Light" w:cstheme="minorHAnsi"/>
              <w:bCs/>
              <w:sz w:val="14"/>
              <w:szCs w:val="16"/>
            </w:rPr>
            <w:t xml:space="preserve">| </w:t>
          </w:r>
          <w:r>
            <w:rPr>
              <w:rFonts w:ascii="Calibri Light" w:hAnsi="Calibri Light" w:cstheme="minorHAnsi"/>
              <w:bCs/>
              <w:sz w:val="14"/>
              <w:szCs w:val="16"/>
            </w:rPr>
            <w:t>Dostawa wyposażenie boiska sportowego w miejscowości Sienna</w:t>
          </w:r>
          <w:r w:rsidRPr="00D256DC">
            <w:rPr>
              <w:rFonts w:ascii="Calibri Light" w:hAnsi="Calibri Light" w:cstheme="minorHAnsi"/>
              <w:bCs/>
              <w:sz w:val="14"/>
              <w:szCs w:val="18"/>
            </w:rPr>
            <w:t xml:space="preserve"> </w:t>
          </w:r>
          <w:r w:rsidRPr="00D256DC">
            <w:rPr>
              <w:rFonts w:ascii="Calibri Light" w:hAnsi="Calibri Light" w:cstheme="minorHAnsi"/>
              <w:bCs/>
              <w:sz w:val="14"/>
              <w:szCs w:val="16"/>
            </w:rPr>
            <w:t>|</w:t>
          </w:r>
        </w:p>
      </w:tc>
    </w:tr>
    <w:bookmarkEnd w:id="0"/>
    <w:bookmarkEnd w:id="1"/>
    <w:bookmarkEnd w:id="2"/>
    <w:bookmarkEnd w:id="3"/>
  </w:tbl>
  <w:p w14:paraId="4713C8BD" w14:textId="77777777" w:rsidR="002D72D2" w:rsidRPr="002D72D2" w:rsidRDefault="002D72D2" w:rsidP="002D72D2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2CC4BAA6"/>
    <w:name w:val="WW8Num1"/>
    <w:lvl w:ilvl="0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</w:lvl>
    <w:lvl w:ilvl="1">
      <w:start w:val="1"/>
      <w:numFmt w:val="decimal"/>
      <w:lvlText w:val="%2."/>
      <w:lvlJc w:val="left"/>
      <w:pPr>
        <w:tabs>
          <w:tab w:val="num" w:pos="284"/>
        </w:tabs>
        <w:ind w:left="284" w:hanging="284"/>
      </w:pPr>
    </w:lvl>
    <w:lvl w:ilvl="2">
      <w:start w:val="1"/>
      <w:numFmt w:val="decimal"/>
      <w:lvlText w:val="%3)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00000002"/>
    <w:multiLevelType w:val="multilevel"/>
    <w:tmpl w:val="00000002"/>
    <w:name w:val="WWNum1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/>
        <w:sz w:val="20"/>
      </w:rPr>
    </w:lvl>
    <w:lvl w:ilvl="1">
      <w:start w:val="1"/>
      <w:numFmt w:val="decimal"/>
      <w:lvlText w:val="%1.%2."/>
      <w:lvlJc w:val="left"/>
      <w:pPr>
        <w:tabs>
          <w:tab w:val="num" w:pos="0"/>
        </w:tabs>
        <w:ind w:left="1440" w:hanging="360"/>
      </w:pPr>
      <w:rPr>
        <w:rFonts w:ascii="Arial Narrow" w:hAnsi="Arial Narrow"/>
        <w:b/>
        <w:sz w:val="20"/>
      </w:rPr>
    </w:lvl>
    <w:lvl w:ilvl="2">
      <w:start w:val="1"/>
      <w:numFmt w:val="lowerLetter"/>
      <w:lvlText w:val="%3."/>
      <w:lvlJc w:val="right"/>
      <w:pPr>
        <w:tabs>
          <w:tab w:val="num" w:pos="0"/>
        </w:tabs>
        <w:ind w:left="2160" w:hanging="180"/>
      </w:pPr>
      <w:rPr>
        <w:rFonts w:ascii="Arial Narrow" w:hAnsi="Arial Narrow"/>
        <w:b/>
        <w:sz w:val="20"/>
      </w:r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00000003"/>
    <w:multiLevelType w:val="multilevel"/>
    <w:tmpl w:val="00000003"/>
    <w:name w:val="WWNum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Arial Narrow" w:hAnsi="Arial Narrow"/>
        <w:b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3" w15:restartNumberingAfterBreak="0">
    <w:nsid w:val="00000004"/>
    <w:multiLevelType w:val="multilevel"/>
    <w:tmpl w:val="00000004"/>
    <w:name w:val="WWNum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/>
        <w:b w:val="0"/>
        <w:bCs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440"/>
        </w:tabs>
        <w:ind w:left="144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bullet"/>
      <w:lvlText w:val="▫"/>
      <w:lvlJc w:val="left"/>
      <w:pPr>
        <w:tabs>
          <w:tab w:val="num" w:pos="2160"/>
        </w:tabs>
        <w:ind w:left="216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  <w:rPr>
        <w:rFonts w:cs="Times New Roman"/>
        <w:sz w:val="24"/>
        <w:szCs w:val="24"/>
        <w:lang w:val="pl-PL"/>
      </w:rPr>
    </w:lvl>
  </w:abstractNum>
  <w:abstractNum w:abstractNumId="4" w15:restartNumberingAfterBreak="0">
    <w:nsid w:val="00000005"/>
    <w:multiLevelType w:val="multilevel"/>
    <w:tmpl w:val="81B0D182"/>
    <w:name w:val="WWNum5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bCs w:val="0"/>
        <w:color w:val="auto"/>
        <w:sz w:val="18"/>
      </w:rPr>
    </w:lvl>
    <w:lvl w:ilvl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  <w:rPr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  <w:rPr>
        <w:sz w:val="16"/>
      </w:rPr>
    </w:lvl>
    <w:lvl w:ilvl="4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 w15:restartNumberingAfterBreak="0">
    <w:nsid w:val="00000006"/>
    <w:multiLevelType w:val="multilevel"/>
    <w:tmpl w:val="FAAC5130"/>
    <w:name w:val="WWNum6"/>
    <w:lvl w:ilvl="0">
      <w:start w:val="1"/>
      <w:numFmt w:val="decimal"/>
      <w:lvlText w:val="%1."/>
      <w:lvlJc w:val="left"/>
      <w:pPr>
        <w:tabs>
          <w:tab w:val="num" w:pos="380"/>
        </w:tabs>
        <w:ind w:left="380" w:hanging="360"/>
      </w:pPr>
      <w:rPr>
        <w:rFonts w:ascii="Arial Narrow" w:hAnsi="Arial Narrow" w:cs="Arial" w:hint="default"/>
        <w:sz w:val="18"/>
      </w:rPr>
    </w:lvl>
    <w:lvl w:ilvl="1">
      <w:start w:val="1"/>
      <w:numFmt w:val="lowerLetter"/>
      <w:lvlText w:val="%2."/>
      <w:lvlJc w:val="left"/>
      <w:pPr>
        <w:tabs>
          <w:tab w:val="num" w:pos="1100"/>
        </w:tabs>
        <w:ind w:left="1100" w:hanging="360"/>
      </w:pPr>
    </w:lvl>
    <w:lvl w:ilvl="2">
      <w:start w:val="1"/>
      <w:numFmt w:val="lowerRoman"/>
      <w:lvlText w:val="%3."/>
      <w:lvlJc w:val="right"/>
      <w:pPr>
        <w:tabs>
          <w:tab w:val="num" w:pos="1820"/>
        </w:tabs>
        <w:ind w:left="1820" w:hanging="180"/>
      </w:pPr>
    </w:lvl>
    <w:lvl w:ilvl="3">
      <w:start w:val="1"/>
      <w:numFmt w:val="decimal"/>
      <w:lvlText w:val="%4."/>
      <w:lvlJc w:val="left"/>
      <w:pPr>
        <w:tabs>
          <w:tab w:val="num" w:pos="2540"/>
        </w:tabs>
        <w:ind w:left="2540" w:hanging="360"/>
      </w:pPr>
    </w:lvl>
    <w:lvl w:ilvl="4">
      <w:start w:val="1"/>
      <w:numFmt w:val="lowerLetter"/>
      <w:lvlText w:val="%5."/>
      <w:lvlJc w:val="left"/>
      <w:pPr>
        <w:tabs>
          <w:tab w:val="num" w:pos="3260"/>
        </w:tabs>
        <w:ind w:left="3260" w:hanging="360"/>
      </w:pPr>
    </w:lvl>
    <w:lvl w:ilvl="5">
      <w:start w:val="1"/>
      <w:numFmt w:val="lowerRoman"/>
      <w:lvlText w:val="%6."/>
      <w:lvlJc w:val="right"/>
      <w:pPr>
        <w:tabs>
          <w:tab w:val="num" w:pos="3980"/>
        </w:tabs>
        <w:ind w:left="3980" w:hanging="180"/>
      </w:pPr>
    </w:lvl>
    <w:lvl w:ilvl="6">
      <w:start w:val="1"/>
      <w:numFmt w:val="decimal"/>
      <w:lvlText w:val="%7."/>
      <w:lvlJc w:val="left"/>
      <w:pPr>
        <w:tabs>
          <w:tab w:val="num" w:pos="4700"/>
        </w:tabs>
        <w:ind w:left="4700" w:hanging="360"/>
      </w:pPr>
    </w:lvl>
    <w:lvl w:ilvl="7">
      <w:start w:val="1"/>
      <w:numFmt w:val="lowerLetter"/>
      <w:lvlText w:val="%8."/>
      <w:lvlJc w:val="left"/>
      <w:pPr>
        <w:tabs>
          <w:tab w:val="num" w:pos="5420"/>
        </w:tabs>
        <w:ind w:left="5420" w:hanging="360"/>
      </w:pPr>
    </w:lvl>
    <w:lvl w:ilvl="8">
      <w:start w:val="1"/>
      <w:numFmt w:val="lowerRoman"/>
      <w:lvlText w:val="%9."/>
      <w:lvlJc w:val="right"/>
      <w:pPr>
        <w:tabs>
          <w:tab w:val="num" w:pos="6140"/>
        </w:tabs>
        <w:ind w:left="6140" w:hanging="180"/>
      </w:pPr>
    </w:lvl>
  </w:abstractNum>
  <w:abstractNum w:abstractNumId="6" w15:restartNumberingAfterBreak="0">
    <w:nsid w:val="00000008"/>
    <w:multiLevelType w:val="multilevel"/>
    <w:tmpl w:val="8A1CDE58"/>
    <w:name w:val="WWNum8"/>
    <w:lvl w:ilvl="0">
      <w:start w:val="1"/>
      <w:numFmt w:val="decimal"/>
      <w:lvlText w:val="%1."/>
      <w:lvlJc w:val="left"/>
      <w:pPr>
        <w:tabs>
          <w:tab w:val="num" w:pos="0"/>
        </w:tabs>
        <w:ind w:left="390" w:hanging="360"/>
      </w:pPr>
      <w:rPr>
        <w:rFonts w:ascii="Arial Narrow" w:hAnsi="Arial Narrow"/>
        <w:b w:val="0"/>
        <w:bCs w:val="0"/>
        <w:sz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110" w:hanging="360"/>
      </w:pPr>
      <w:rPr>
        <w:rFonts w:ascii="Arial Narrow" w:hAnsi="Arial Narrow" w:cs="Arial" w:hint="default"/>
        <w:b w:val="0"/>
        <w:sz w:val="18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3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5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7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9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71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3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50" w:hanging="180"/>
      </w:pPr>
    </w:lvl>
  </w:abstractNum>
  <w:abstractNum w:abstractNumId="7" w15:restartNumberingAfterBreak="0">
    <w:nsid w:val="00000009"/>
    <w:multiLevelType w:val="multilevel"/>
    <w:tmpl w:val="13146686"/>
    <w:name w:val="WWNum9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ascii="Arial Narrow" w:hAnsi="Arial Narrow"/>
        <w:b w:val="0"/>
        <w:bCs w:val="0"/>
        <w:sz w:val="18"/>
        <w:szCs w:val="1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ascii="Arial" w:hAnsi="Arial" w:cs="Arial" w:hint="default"/>
        <w:b w:val="0"/>
        <w:sz w:val="16"/>
      </w:r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8" w15:restartNumberingAfterBreak="0">
    <w:nsid w:val="00000010"/>
    <w:multiLevelType w:val="multilevel"/>
    <w:tmpl w:val="1B2E103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Arial Narrow" w:hAnsi="Arial Narrow" w:hint="default"/>
        <w:sz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  <w:rPr>
        <w:rFonts w:ascii="Arial Narrow" w:hAnsi="Arial Narrow" w:hint="default"/>
        <w:sz w:val="18"/>
      </w:r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9" w15:restartNumberingAfterBreak="0">
    <w:nsid w:val="0A730B6F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0" w15:restartNumberingAfterBreak="0">
    <w:nsid w:val="0B020DA9"/>
    <w:multiLevelType w:val="multilevel"/>
    <w:tmpl w:val="9724ED7A"/>
    <w:lvl w:ilvl="0">
      <w:start w:val="1"/>
      <w:numFmt w:val="lowerLetter"/>
      <w:lvlText w:val="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1080"/>
        </w:tabs>
        <w:ind w:left="1080" w:hanging="18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lowerLetter"/>
      <w:lvlText w:val="%5."/>
      <w:lvlJc w:val="left"/>
      <w:pPr>
        <w:tabs>
          <w:tab w:val="num" w:pos="2520"/>
        </w:tabs>
        <w:ind w:left="2520" w:hanging="360"/>
      </w:pPr>
    </w:lvl>
    <w:lvl w:ilvl="5">
      <w:start w:val="1"/>
      <w:numFmt w:val="lowerRoman"/>
      <w:lvlText w:val="%6."/>
      <w:lvlJc w:val="right"/>
      <w:pPr>
        <w:tabs>
          <w:tab w:val="num" w:pos="3240"/>
        </w:tabs>
        <w:ind w:left="3240" w:hanging="180"/>
      </w:pPr>
    </w:lvl>
    <w:lvl w:ilvl="6">
      <w:start w:val="1"/>
      <w:numFmt w:val="decimal"/>
      <w:lvlText w:val="%7."/>
      <w:lvlJc w:val="left"/>
      <w:pPr>
        <w:tabs>
          <w:tab w:val="num" w:pos="3960"/>
        </w:tabs>
        <w:ind w:left="3960" w:hanging="360"/>
      </w:pPr>
    </w:lvl>
    <w:lvl w:ilvl="7">
      <w:start w:val="1"/>
      <w:numFmt w:val="lowerLetter"/>
      <w:lvlText w:val="%8."/>
      <w:lvlJc w:val="left"/>
      <w:pPr>
        <w:tabs>
          <w:tab w:val="num" w:pos="4680"/>
        </w:tabs>
        <w:ind w:left="4680" w:hanging="360"/>
      </w:pPr>
    </w:lvl>
    <w:lvl w:ilvl="8">
      <w:start w:val="1"/>
      <w:numFmt w:val="lowerRoman"/>
      <w:lvlText w:val="%9."/>
      <w:lvlJc w:val="right"/>
      <w:pPr>
        <w:tabs>
          <w:tab w:val="num" w:pos="5400"/>
        </w:tabs>
        <w:ind w:left="5400" w:hanging="180"/>
      </w:pPr>
    </w:lvl>
  </w:abstractNum>
  <w:abstractNum w:abstractNumId="11" w15:restartNumberingAfterBreak="0">
    <w:nsid w:val="103F7D35"/>
    <w:multiLevelType w:val="multilevel"/>
    <w:tmpl w:val="7E7270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strike w:val="0"/>
        <w:color w:val="auto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abstractNum w:abstractNumId="12" w15:restartNumberingAfterBreak="0">
    <w:nsid w:val="15115FDA"/>
    <w:multiLevelType w:val="hybridMultilevel"/>
    <w:tmpl w:val="313ACAAA"/>
    <w:lvl w:ilvl="0" w:tplc="2A16D642">
      <w:start w:val="1"/>
      <w:numFmt w:val="decimal"/>
      <w:lvlText w:val="%1."/>
      <w:lvlJc w:val="left"/>
      <w:pPr>
        <w:ind w:left="345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65" w:hanging="360"/>
      </w:pPr>
    </w:lvl>
    <w:lvl w:ilvl="2" w:tplc="0415001B" w:tentative="1">
      <w:start w:val="1"/>
      <w:numFmt w:val="lowerRoman"/>
      <w:lvlText w:val="%3."/>
      <w:lvlJc w:val="right"/>
      <w:pPr>
        <w:ind w:left="1785" w:hanging="180"/>
      </w:pPr>
    </w:lvl>
    <w:lvl w:ilvl="3" w:tplc="0415000F" w:tentative="1">
      <w:start w:val="1"/>
      <w:numFmt w:val="decimal"/>
      <w:lvlText w:val="%4."/>
      <w:lvlJc w:val="left"/>
      <w:pPr>
        <w:ind w:left="2505" w:hanging="360"/>
      </w:pPr>
    </w:lvl>
    <w:lvl w:ilvl="4" w:tplc="04150019" w:tentative="1">
      <w:start w:val="1"/>
      <w:numFmt w:val="lowerLetter"/>
      <w:lvlText w:val="%5."/>
      <w:lvlJc w:val="left"/>
      <w:pPr>
        <w:ind w:left="3225" w:hanging="360"/>
      </w:pPr>
    </w:lvl>
    <w:lvl w:ilvl="5" w:tplc="0415001B" w:tentative="1">
      <w:start w:val="1"/>
      <w:numFmt w:val="lowerRoman"/>
      <w:lvlText w:val="%6."/>
      <w:lvlJc w:val="right"/>
      <w:pPr>
        <w:ind w:left="3945" w:hanging="180"/>
      </w:pPr>
    </w:lvl>
    <w:lvl w:ilvl="6" w:tplc="0415000F" w:tentative="1">
      <w:start w:val="1"/>
      <w:numFmt w:val="decimal"/>
      <w:lvlText w:val="%7."/>
      <w:lvlJc w:val="left"/>
      <w:pPr>
        <w:ind w:left="4665" w:hanging="360"/>
      </w:pPr>
    </w:lvl>
    <w:lvl w:ilvl="7" w:tplc="04150019" w:tentative="1">
      <w:start w:val="1"/>
      <w:numFmt w:val="lowerLetter"/>
      <w:lvlText w:val="%8."/>
      <w:lvlJc w:val="left"/>
      <w:pPr>
        <w:ind w:left="5385" w:hanging="360"/>
      </w:pPr>
    </w:lvl>
    <w:lvl w:ilvl="8" w:tplc="0415001B" w:tentative="1">
      <w:start w:val="1"/>
      <w:numFmt w:val="lowerRoman"/>
      <w:lvlText w:val="%9."/>
      <w:lvlJc w:val="right"/>
      <w:pPr>
        <w:ind w:left="6105" w:hanging="180"/>
      </w:pPr>
    </w:lvl>
  </w:abstractNum>
  <w:abstractNum w:abstractNumId="13" w15:restartNumberingAfterBreak="0">
    <w:nsid w:val="27290438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4" w15:restartNumberingAfterBreak="0">
    <w:nsid w:val="2A0A0877"/>
    <w:multiLevelType w:val="multilevel"/>
    <w:tmpl w:val="D6A4E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5" w15:restartNumberingAfterBreak="0">
    <w:nsid w:val="3991328F"/>
    <w:multiLevelType w:val="multilevel"/>
    <w:tmpl w:val="EDDA597E"/>
    <w:lvl w:ilvl="0">
      <w:start w:val="1"/>
      <w:numFmt w:val="upperRoman"/>
      <w:lvlText w:val="Rozdział %1."/>
      <w:lvlJc w:val="left"/>
      <w:pPr>
        <w:ind w:left="227" w:hanging="227"/>
      </w:pPr>
      <w:rPr>
        <w:rFonts w:ascii="Calibri Light" w:hAnsi="Calibri Light" w:cs="Calibri Light" w:hint="default"/>
        <w:b/>
        <w:sz w:val="20"/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ascii="Calibri Light" w:hAnsi="Calibri Light" w:cs="Calibri Light" w:hint="default"/>
        <w:b w:val="0"/>
        <w:i w:val="0"/>
        <w:sz w:val="20"/>
        <w:szCs w:val="22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rFonts w:ascii="Calibri Light" w:hAnsi="Calibri Light" w:cs="Calibri Light" w:hint="default"/>
        <w:b w:val="0"/>
        <w:sz w:val="20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rFonts w:ascii="Calibri Light" w:hAnsi="Calibri Light" w:cs="Calibri Light" w:hint="default"/>
        <w:b w:val="0"/>
        <w:i w:val="0"/>
        <w:sz w:val="20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6" w15:restartNumberingAfterBreak="0">
    <w:nsid w:val="3F8347EF"/>
    <w:multiLevelType w:val="multilevel"/>
    <w:tmpl w:val="FFEEE6A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  <w:sz w:val="2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2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17" w15:restartNumberingAfterBreak="0">
    <w:nsid w:val="48786E45"/>
    <w:multiLevelType w:val="multilevel"/>
    <w:tmpl w:val="D6A4E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8" w15:restartNumberingAfterBreak="0">
    <w:nsid w:val="49FE69D3"/>
    <w:multiLevelType w:val="multilevel"/>
    <w:tmpl w:val="E0B2CDA8"/>
    <w:lvl w:ilvl="0">
      <w:start w:val="1"/>
      <w:numFmt w:val="upperRoman"/>
      <w:lvlText w:val="Rozdział %1."/>
      <w:lvlJc w:val="left"/>
      <w:pPr>
        <w:ind w:left="227" w:hanging="227"/>
      </w:pPr>
      <w:rPr>
        <w:u w:val="single"/>
      </w:rPr>
    </w:lvl>
    <w:lvl w:ilvl="1">
      <w:start w:val="1"/>
      <w:numFmt w:val="decimal"/>
      <w:lvlText w:val="%2. "/>
      <w:lvlJc w:val="left"/>
      <w:pPr>
        <w:ind w:left="720" w:hanging="360"/>
      </w:pPr>
      <w:rPr>
        <w:rFonts w:ascii="Calibri Light" w:hAnsi="Calibri Light" w:cs="Calibri Light" w:hint="default"/>
        <w:b w:val="0"/>
        <w:i w:val="0"/>
        <w:sz w:val="20"/>
        <w:szCs w:val="20"/>
      </w:rPr>
    </w:lvl>
    <w:lvl w:ilvl="2">
      <w:start w:val="1"/>
      <w:numFmt w:val="decimal"/>
      <w:lvlText w:val="%2.%3."/>
      <w:lvlJc w:val="left"/>
      <w:pPr>
        <w:ind w:left="1080" w:hanging="360"/>
      </w:pPr>
      <w:rPr>
        <w:rFonts w:cs="Calibri"/>
        <w:b w:val="0"/>
        <w:color w:val="auto"/>
        <w:sz w:val="18"/>
      </w:rPr>
    </w:lvl>
    <w:lvl w:ilvl="3">
      <w:start w:val="1"/>
      <w:numFmt w:val="decimal"/>
      <w:lvlText w:val="%2.%3.%4."/>
      <w:lvlJc w:val="left"/>
      <w:pPr>
        <w:ind w:left="1701" w:hanging="621"/>
      </w:pPr>
      <w:rPr>
        <w:b w:val="0"/>
        <w:sz w:val="22"/>
      </w:rPr>
    </w:lvl>
    <w:lvl w:ilvl="4">
      <w:start w:val="1"/>
      <w:numFmt w:val="lowerLetter"/>
      <w:lvlText w:val="%5."/>
      <w:lvlJc w:val="left"/>
      <w:pPr>
        <w:ind w:left="1800" w:hanging="360"/>
      </w:pPr>
      <w:rPr>
        <w:b w:val="0"/>
        <w:sz w:val="18"/>
      </w:rPr>
    </w:lvl>
    <w:lvl w:ilvl="5">
      <w:start w:val="1"/>
      <w:numFmt w:val="bullet"/>
      <w:lvlText w:val=""/>
      <w:lvlJc w:val="left"/>
      <w:pPr>
        <w:ind w:left="2160" w:hanging="360"/>
      </w:pPr>
      <w:rPr>
        <w:rFonts w:ascii="Symbol" w:hAnsi="Symbol" w:cs="Symbol" w:hint="default"/>
        <w:color w:val="00000A"/>
      </w:r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9" w15:restartNumberingAfterBreak="0">
    <w:nsid w:val="4DF14EE6"/>
    <w:multiLevelType w:val="multilevel"/>
    <w:tmpl w:val="E698F0A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sz w:val="1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535956D3"/>
    <w:multiLevelType w:val="hybridMultilevel"/>
    <w:tmpl w:val="4C5A90E8"/>
    <w:lvl w:ilvl="0" w:tplc="04150019">
      <w:start w:val="1"/>
      <w:numFmt w:val="lowerLetter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5389636E"/>
    <w:multiLevelType w:val="multilevel"/>
    <w:tmpl w:val="0F6A914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2" w15:restartNumberingAfterBreak="0">
    <w:nsid w:val="54545E1A"/>
    <w:multiLevelType w:val="hybridMultilevel"/>
    <w:tmpl w:val="2408AD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549B1706"/>
    <w:multiLevelType w:val="hybridMultilevel"/>
    <w:tmpl w:val="E7FC398C"/>
    <w:lvl w:ilvl="0" w:tplc="1D76AF08">
      <w:start w:val="2"/>
      <w:numFmt w:val="decimal"/>
      <w:lvlText w:val="%1."/>
      <w:lvlJc w:val="left"/>
      <w:pPr>
        <w:ind w:left="201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7CC40162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48485422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0D28028A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CA709D94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D6727CA2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EC7CED6A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87200B6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4383C68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4" w15:restartNumberingAfterBreak="0">
    <w:nsid w:val="5BD072CB"/>
    <w:multiLevelType w:val="multilevel"/>
    <w:tmpl w:val="79400674"/>
    <w:lvl w:ilvl="0">
      <w:start w:val="1"/>
      <w:numFmt w:val="decimal"/>
      <w:lvlText w:val="%1."/>
      <w:lvlJc w:val="left"/>
      <w:pPr>
        <w:ind w:left="38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10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20" w:hanging="180"/>
      </w:pPr>
      <w:rPr>
        <w:rFonts w:hint="default"/>
        <w:b w:val="0"/>
      </w:rPr>
    </w:lvl>
    <w:lvl w:ilvl="3">
      <w:start w:val="1"/>
      <w:numFmt w:val="bullet"/>
      <w:lvlText w:val=""/>
      <w:lvlJc w:val="left"/>
      <w:pPr>
        <w:ind w:left="2540" w:hanging="360"/>
      </w:pPr>
      <w:rPr>
        <w:rFonts w:ascii="Wingdings" w:hAnsi="Wingdings" w:hint="default"/>
      </w:rPr>
    </w:lvl>
    <w:lvl w:ilvl="4">
      <w:start w:val="1"/>
      <w:numFmt w:val="lowerLetter"/>
      <w:lvlText w:val="%5."/>
      <w:lvlJc w:val="left"/>
      <w:pPr>
        <w:ind w:left="326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8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70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2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40" w:hanging="180"/>
      </w:pPr>
      <w:rPr>
        <w:rFonts w:hint="default"/>
      </w:rPr>
    </w:lvl>
  </w:abstractNum>
  <w:abstractNum w:abstractNumId="25" w15:restartNumberingAfterBreak="0">
    <w:nsid w:val="5C847551"/>
    <w:multiLevelType w:val="multilevel"/>
    <w:tmpl w:val="3F48F67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 Narrow" w:hAnsi="Arial Narrow"/>
        <w:b w:val="0"/>
        <w:sz w:val="18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360"/>
      </w:pPr>
      <w:rPr>
        <w:rFonts w:ascii="Arial Narrow" w:hAnsi="Arial Narrow" w:cs="Times New Roman"/>
        <w:b w:val="0"/>
        <w:bCs w:val="0"/>
        <w:sz w:val="18"/>
        <w:szCs w:val="20"/>
        <w:lang w:val="pl-PL"/>
      </w:rPr>
    </w:lvl>
    <w:lvl w:ilvl="2">
      <w:start w:val="1"/>
      <w:numFmt w:val="decimal"/>
      <w:lvlText w:val="%2.%3."/>
      <w:lvlJc w:val="left"/>
      <w:pPr>
        <w:tabs>
          <w:tab w:val="num" w:pos="1080"/>
        </w:tabs>
        <w:ind w:left="1080" w:hanging="360"/>
      </w:pPr>
      <w:rPr>
        <w:rFonts w:eastAsia="Times New Roman" w:cs="Times New Roman"/>
        <w:b w:val="0"/>
        <w:bCs w:val="0"/>
        <w:sz w:val="20"/>
        <w:szCs w:val="20"/>
        <w:lang w:val="pl-PL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</w:lvl>
    <w:lvl w:ilvl="4">
      <w:start w:val="1"/>
      <w:numFmt w:val="bullet"/>
      <w:lvlText w:val="▫"/>
      <w:lvlJc w:val="left"/>
      <w:pPr>
        <w:tabs>
          <w:tab w:val="num" w:pos="1800"/>
        </w:tabs>
        <w:ind w:left="1800" w:hanging="360"/>
      </w:pPr>
      <w:rPr>
        <w:rFonts w:ascii="Microsoft Sans Serif" w:hAnsi="Microsoft Sans Serif" w:cs="Arial"/>
        <w:b/>
        <w:i w:val="0"/>
        <w:sz w:val="24"/>
        <w:szCs w:val="24"/>
        <w:lang w:val="pl-PL"/>
      </w:rPr>
    </w:lvl>
    <w:lvl w:ilvl="5">
      <w:start w:val="1"/>
      <w:numFmt w:val="decimal"/>
      <w:lvlText w:val="%6."/>
      <w:lvlJc w:val="left"/>
      <w:pPr>
        <w:tabs>
          <w:tab w:val="num" w:pos="2160"/>
        </w:tabs>
        <w:ind w:left="2160" w:hanging="360"/>
      </w:pPr>
      <w:rPr>
        <w:rFonts w:cs="Times New Roman"/>
        <w:sz w:val="24"/>
        <w:szCs w:val="24"/>
        <w:lang w:val="pl-PL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eastAsia="Symbol" w:cs="Symbol"/>
        <w:sz w:val="24"/>
        <w:szCs w:val="24"/>
        <w:lang w:val="pl-PL"/>
      </w:rPr>
    </w:lvl>
    <w:lvl w:ilvl="7">
      <w:start w:val="1"/>
      <w:numFmt w:val="decimal"/>
      <w:lvlText w:val="%8."/>
      <w:lvlJc w:val="left"/>
      <w:pPr>
        <w:tabs>
          <w:tab w:val="num" w:pos="2880"/>
        </w:tabs>
        <w:ind w:left="2880" w:hanging="360"/>
      </w:pPr>
      <w:rPr>
        <w:rFonts w:eastAsia="Courier New" w:cs="Courier New"/>
        <w:sz w:val="24"/>
        <w:szCs w:val="24"/>
        <w:lang w:val="pl-PL"/>
      </w:rPr>
    </w:lvl>
    <w:lvl w:ilvl="8">
      <w:start w:val="1"/>
      <w:numFmt w:val="decimal"/>
      <w:lvlText w:val="%9."/>
      <w:lvlJc w:val="left"/>
      <w:pPr>
        <w:tabs>
          <w:tab w:val="num" w:pos="3240"/>
        </w:tabs>
        <w:ind w:left="3240" w:hanging="360"/>
      </w:pPr>
      <w:rPr>
        <w:rFonts w:cs="Times New Roman"/>
        <w:sz w:val="24"/>
        <w:szCs w:val="24"/>
        <w:lang w:val="pl-PL"/>
      </w:rPr>
    </w:lvl>
  </w:abstractNum>
  <w:abstractNum w:abstractNumId="26" w15:restartNumberingAfterBreak="0">
    <w:nsid w:val="5FBF6AC5"/>
    <w:multiLevelType w:val="hybridMultilevel"/>
    <w:tmpl w:val="FDD81562"/>
    <w:lvl w:ilvl="0" w:tplc="C0CE3F9A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65431A4A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8" w15:restartNumberingAfterBreak="0">
    <w:nsid w:val="656A5145"/>
    <w:multiLevelType w:val="multilevel"/>
    <w:tmpl w:val="D5548A1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 w:val="0"/>
      </w:rPr>
    </w:lvl>
    <w:lvl w:ilvl="2">
      <w:start w:val="1"/>
      <w:numFmt w:val="lowerLetter"/>
      <w:lvlText w:val="%3."/>
      <w:lvlJc w:val="right"/>
      <w:pPr>
        <w:ind w:left="1800" w:hanging="180"/>
      </w:pPr>
      <w:rPr>
        <w:rFonts w:hint="default"/>
        <w:b w:val="0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hint="default"/>
      </w:rPr>
    </w:lvl>
  </w:abstractNum>
  <w:abstractNum w:abstractNumId="29" w15:restartNumberingAfterBreak="0">
    <w:nsid w:val="7136634E"/>
    <w:multiLevelType w:val="multilevel"/>
    <w:tmpl w:val="D6A4EDF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720" w:hanging="360"/>
      </w:pPr>
      <w:rPr>
        <w:rFonts w:hint="default"/>
        <w:sz w:val="18"/>
        <w:szCs w:val="18"/>
      </w:rPr>
    </w:lvl>
    <w:lvl w:ilvl="2">
      <w:start w:val="1"/>
      <w:numFmt w:val="decimal"/>
      <w:lvlText w:val="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30" w15:restartNumberingAfterBreak="0">
    <w:nsid w:val="71F75E93"/>
    <w:multiLevelType w:val="hybridMultilevel"/>
    <w:tmpl w:val="D332CEB4"/>
    <w:lvl w:ilvl="0" w:tplc="4E0A6F64">
      <w:start w:val="5"/>
      <w:numFmt w:val="decimal"/>
      <w:lvlText w:val="%1."/>
      <w:lvlJc w:val="left"/>
      <w:pPr>
        <w:ind w:left="203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ADF89B5C">
      <w:start w:val="1"/>
      <w:numFmt w:val="lowerLetter"/>
      <w:lvlText w:val="%2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855CB9DC">
      <w:start w:val="1"/>
      <w:numFmt w:val="lowerRoman"/>
      <w:lvlText w:val="%3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9B30E6D4">
      <w:start w:val="1"/>
      <w:numFmt w:val="decimal"/>
      <w:lvlText w:val="%4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F0628BAA">
      <w:start w:val="1"/>
      <w:numFmt w:val="lowerLetter"/>
      <w:lvlText w:val="%5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230B1F4">
      <w:start w:val="1"/>
      <w:numFmt w:val="lowerRoman"/>
      <w:lvlText w:val="%6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957AD6DE">
      <w:start w:val="1"/>
      <w:numFmt w:val="decimal"/>
      <w:lvlText w:val="%7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47E3D5E">
      <w:start w:val="1"/>
      <w:numFmt w:val="lowerLetter"/>
      <w:lvlText w:val="%8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D33C2CDA">
      <w:start w:val="1"/>
      <w:numFmt w:val="lowerRoman"/>
      <w:lvlText w:val="%9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31" w15:restartNumberingAfterBreak="0">
    <w:nsid w:val="78DB4411"/>
    <w:multiLevelType w:val="hybridMultilevel"/>
    <w:tmpl w:val="FDD81562"/>
    <w:lvl w:ilvl="0" w:tplc="C0CE3F9A">
      <w:start w:val="1"/>
      <w:numFmt w:val="decimal"/>
      <w:lvlText w:val="%1."/>
      <w:lvlJc w:val="left"/>
      <w:pPr>
        <w:ind w:left="360" w:hanging="360"/>
      </w:pPr>
      <w:rPr>
        <w:rFonts w:ascii="Calibri Light" w:hAnsi="Calibri Light" w:cs="Calibri Light" w:hint="default"/>
        <w:b w:val="0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7EC77468"/>
    <w:multiLevelType w:val="hybridMultilevel"/>
    <w:tmpl w:val="03E010CA"/>
    <w:lvl w:ilvl="0" w:tplc="58042164">
      <w:start w:val="1"/>
      <w:numFmt w:val="bullet"/>
      <w:lvlText w:val="-"/>
      <w:lvlJc w:val="left"/>
      <w:pPr>
        <w:ind w:left="3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80C454E0">
      <w:start w:val="1"/>
      <w:numFmt w:val="bullet"/>
      <w:lvlText w:val="o"/>
      <w:lvlJc w:val="left"/>
      <w:pPr>
        <w:ind w:left="10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745EB00E">
      <w:start w:val="1"/>
      <w:numFmt w:val="bullet"/>
      <w:lvlText w:val="▪"/>
      <w:lvlJc w:val="left"/>
      <w:pPr>
        <w:ind w:left="18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45A0D82">
      <w:start w:val="1"/>
      <w:numFmt w:val="bullet"/>
      <w:lvlText w:val="•"/>
      <w:lvlJc w:val="left"/>
      <w:pPr>
        <w:ind w:left="25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72B028AA">
      <w:start w:val="1"/>
      <w:numFmt w:val="bullet"/>
      <w:lvlText w:val="o"/>
      <w:lvlJc w:val="left"/>
      <w:pPr>
        <w:ind w:left="324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7214F5DC">
      <w:start w:val="1"/>
      <w:numFmt w:val="bullet"/>
      <w:lvlText w:val="▪"/>
      <w:lvlJc w:val="left"/>
      <w:pPr>
        <w:ind w:left="396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892A86DE">
      <w:start w:val="1"/>
      <w:numFmt w:val="bullet"/>
      <w:lvlText w:val="•"/>
      <w:lvlJc w:val="left"/>
      <w:pPr>
        <w:ind w:left="468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75ACBDF4">
      <w:start w:val="1"/>
      <w:numFmt w:val="bullet"/>
      <w:lvlText w:val="o"/>
      <w:lvlJc w:val="left"/>
      <w:pPr>
        <w:ind w:left="540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C7301F7E">
      <w:start w:val="1"/>
      <w:numFmt w:val="bullet"/>
      <w:lvlText w:val="▪"/>
      <w:lvlJc w:val="left"/>
      <w:pPr>
        <w:ind w:left="6120" w:firstLine="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6"/>
  </w:num>
  <w:num w:numId="2">
    <w:abstractNumId w:val="21"/>
  </w:num>
  <w:num w:numId="3">
    <w:abstractNumId w:val="27"/>
  </w:num>
  <w:num w:numId="4">
    <w:abstractNumId w:val="3"/>
  </w:num>
  <w:num w:numId="5">
    <w:abstractNumId w:val="4"/>
  </w:num>
  <w:num w:numId="6">
    <w:abstractNumId w:val="5"/>
  </w:num>
  <w:num w:numId="7">
    <w:abstractNumId w:val="6"/>
  </w:num>
  <w:num w:numId="8">
    <w:abstractNumId w:val="7"/>
  </w:num>
  <w:num w:numId="9">
    <w:abstractNumId w:val="8"/>
  </w:num>
  <w:num w:numId="10">
    <w:abstractNumId w:val="24"/>
  </w:num>
  <w:num w:numId="11">
    <w:abstractNumId w:val="25"/>
  </w:num>
  <w:num w:numId="12">
    <w:abstractNumId w:val="1"/>
  </w:num>
  <w:num w:numId="13">
    <w:abstractNumId w:val="2"/>
  </w:num>
  <w:num w:numId="14">
    <w:abstractNumId w:val="23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3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32"/>
  </w:num>
  <w:num w:numId="17">
    <w:abstractNumId w:val="12"/>
  </w:num>
  <w:num w:numId="18">
    <w:abstractNumId w:val="29"/>
  </w:num>
  <w:num w:numId="19">
    <w:abstractNumId w:val="17"/>
  </w:num>
  <w:num w:numId="20">
    <w:abstractNumId w:val="14"/>
  </w:num>
  <w:num w:numId="21">
    <w:abstractNumId w:val="10"/>
  </w:num>
  <w:num w:numId="22">
    <w:abstractNumId w:val="20"/>
  </w:num>
  <w:num w:numId="23">
    <w:abstractNumId w:val="31"/>
  </w:num>
  <w:num w:numId="24">
    <w:abstractNumId w:val="22"/>
  </w:num>
  <w:num w:numId="25">
    <w:abstractNumId w:val="11"/>
  </w:num>
  <w:num w:numId="26">
    <w:abstractNumId w:val="19"/>
  </w:num>
  <w:num w:numId="27">
    <w:abstractNumId w:val="26"/>
  </w:num>
  <w:num w:numId="28">
    <w:abstractNumId w:val="15"/>
    <w:lvlOverride w:ilvl="0">
      <w:lvl w:ilvl="0">
        <w:start w:val="1"/>
        <w:numFmt w:val="upperRoman"/>
        <w:lvlText w:val="Rozdział %1."/>
        <w:lvlJc w:val="left"/>
        <w:pPr>
          <w:ind w:left="227" w:hanging="227"/>
        </w:pPr>
        <w:rPr>
          <w:rFonts w:ascii="Calibri" w:hAnsi="Calibri" w:hint="default"/>
          <w:b/>
          <w:sz w:val="24"/>
          <w:u w:val="single"/>
        </w:rPr>
      </w:lvl>
    </w:lvlOverride>
    <w:lvlOverride w:ilvl="1">
      <w:lvl w:ilvl="1">
        <w:start w:val="1"/>
        <w:numFmt w:val="decimal"/>
        <w:lvlText w:val="%2. "/>
        <w:lvlJc w:val="left"/>
        <w:pPr>
          <w:ind w:left="720" w:hanging="360"/>
        </w:pPr>
        <w:rPr>
          <w:rFonts w:ascii="Calibri Light" w:hAnsi="Calibri Light" w:cs="Calibri Light" w:hint="default"/>
          <w:b w:val="0"/>
          <w:i w:val="0"/>
          <w:sz w:val="20"/>
          <w:szCs w:val="22"/>
        </w:rPr>
      </w:lvl>
    </w:lvlOverride>
    <w:lvlOverride w:ilvl="2">
      <w:lvl w:ilvl="2">
        <w:start w:val="1"/>
        <w:numFmt w:val="decimal"/>
        <w:lvlText w:val="%2.%3."/>
        <w:lvlJc w:val="left"/>
        <w:pPr>
          <w:ind w:left="1446" w:hanging="726"/>
        </w:pPr>
        <w:rPr>
          <w:rFonts w:ascii="Calibri Light" w:hAnsi="Calibri Light" w:cs="Calibri Light" w:hint="default"/>
          <w:b w:val="0"/>
          <w:i w:val="0"/>
          <w:sz w:val="20"/>
          <w:szCs w:val="22"/>
        </w:rPr>
      </w:lvl>
    </w:lvlOverride>
    <w:lvlOverride w:ilvl="3">
      <w:lvl w:ilvl="3">
        <w:start w:val="1"/>
        <w:numFmt w:val="decimal"/>
        <w:lvlText w:val="%2.%3.%4."/>
        <w:lvlJc w:val="left"/>
        <w:pPr>
          <w:ind w:left="1701" w:hanging="621"/>
        </w:pPr>
        <w:rPr>
          <w:rFonts w:ascii="Calibri" w:hAnsi="Calibri" w:hint="default"/>
          <w:b w:val="0"/>
          <w:sz w:val="22"/>
        </w:rPr>
      </w:lvl>
    </w:lvlOverride>
    <w:lvlOverride w:ilvl="4">
      <w:lvl w:ilvl="4">
        <w:start w:val="1"/>
        <w:numFmt w:val="lowerLetter"/>
        <w:lvlText w:val="%5."/>
        <w:lvlJc w:val="left"/>
        <w:pPr>
          <w:ind w:left="1800" w:hanging="360"/>
        </w:pPr>
        <w:rPr>
          <w:rFonts w:ascii="Calibri" w:hAnsi="Calibri" w:hint="default"/>
          <w:b w:val="0"/>
          <w:i w:val="0"/>
          <w:sz w:val="22"/>
        </w:rPr>
      </w:lvl>
    </w:lvlOverride>
    <w:lvlOverride w:ilvl="5">
      <w:lvl w:ilvl="5">
        <w:start w:val="1"/>
        <w:numFmt w:val="bullet"/>
        <w:lvlText w:val=""/>
        <w:lvlJc w:val="left"/>
        <w:pPr>
          <w:ind w:left="2160" w:hanging="360"/>
        </w:pPr>
        <w:rPr>
          <w:rFonts w:ascii="Symbol" w:hAnsi="Symbol" w:cs="Symbol" w:hint="default"/>
          <w:color w:val="00000A"/>
        </w:rPr>
      </w:lvl>
    </w:lvlOverride>
    <w:lvlOverride w:ilvl="6">
      <w:lvl w:ilvl="6">
        <w:start w:val="1"/>
        <w:numFmt w:val="decimal"/>
        <w:lvlText w:val="%7."/>
        <w:lvlJc w:val="left"/>
        <w:pPr>
          <w:ind w:left="2520" w:hanging="360"/>
        </w:pPr>
        <w:rPr>
          <w:rFonts w:hint="default"/>
        </w:rPr>
      </w:lvl>
    </w:lvlOverride>
    <w:lvlOverride w:ilvl="7">
      <w:lvl w:ilvl="7">
        <w:start w:val="1"/>
        <w:numFmt w:val="lowerLetter"/>
        <w:lvlText w:val="%8."/>
        <w:lvlJc w:val="left"/>
        <w:pPr>
          <w:ind w:left="2880" w:hanging="360"/>
        </w:pPr>
        <w:rPr>
          <w:rFonts w:hint="default"/>
        </w:rPr>
      </w:lvl>
    </w:lvlOverride>
    <w:lvlOverride w:ilvl="8">
      <w:lvl w:ilvl="8">
        <w:start w:val="1"/>
        <w:numFmt w:val="lowerRoman"/>
        <w:lvlText w:val="%9."/>
        <w:lvlJc w:val="left"/>
        <w:pPr>
          <w:ind w:left="3240" w:hanging="360"/>
        </w:pPr>
        <w:rPr>
          <w:rFonts w:hint="default"/>
        </w:rPr>
      </w:lvl>
    </w:lvlOverride>
  </w:num>
  <w:num w:numId="29">
    <w:abstractNumId w:val="15"/>
  </w:num>
  <w:num w:numId="30">
    <w:abstractNumId w:val="18"/>
  </w:num>
  <w:num w:numId="31">
    <w:abstractNumId w:val="28"/>
  </w:num>
  <w:num w:numId="32">
    <w:abstractNumId w:val="13"/>
  </w:num>
  <w:num w:numId="33">
    <w:abstractNumId w:val="9"/>
  </w:num>
  <w:numIdMacAtCleanup w:val="1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70B2"/>
    <w:rsid w:val="00010EB0"/>
    <w:rsid w:val="00011885"/>
    <w:rsid w:val="0001465C"/>
    <w:rsid w:val="00014772"/>
    <w:rsid w:val="00041E8C"/>
    <w:rsid w:val="00060657"/>
    <w:rsid w:val="000827FF"/>
    <w:rsid w:val="00091C8C"/>
    <w:rsid w:val="0009373D"/>
    <w:rsid w:val="00094DE6"/>
    <w:rsid w:val="000A5687"/>
    <w:rsid w:val="000E7B01"/>
    <w:rsid w:val="00115E2C"/>
    <w:rsid w:val="00144223"/>
    <w:rsid w:val="00162AAF"/>
    <w:rsid w:val="0017137E"/>
    <w:rsid w:val="00190A29"/>
    <w:rsid w:val="001A4740"/>
    <w:rsid w:val="001B0E61"/>
    <w:rsid w:val="001B7685"/>
    <w:rsid w:val="001D2BAF"/>
    <w:rsid w:val="001D43DA"/>
    <w:rsid w:val="001E492A"/>
    <w:rsid w:val="001E4BF9"/>
    <w:rsid w:val="001F1FE9"/>
    <w:rsid w:val="001F2FC6"/>
    <w:rsid w:val="00233429"/>
    <w:rsid w:val="002538DA"/>
    <w:rsid w:val="00277943"/>
    <w:rsid w:val="002900DC"/>
    <w:rsid w:val="00294239"/>
    <w:rsid w:val="00296073"/>
    <w:rsid w:val="002A6DAA"/>
    <w:rsid w:val="002C42C5"/>
    <w:rsid w:val="002D72D2"/>
    <w:rsid w:val="002E14B9"/>
    <w:rsid w:val="002E35F8"/>
    <w:rsid w:val="002E58E1"/>
    <w:rsid w:val="002F2C36"/>
    <w:rsid w:val="003237AB"/>
    <w:rsid w:val="003309E7"/>
    <w:rsid w:val="00333A8E"/>
    <w:rsid w:val="00346CA4"/>
    <w:rsid w:val="003662B1"/>
    <w:rsid w:val="00376FC4"/>
    <w:rsid w:val="0038651D"/>
    <w:rsid w:val="003B50D0"/>
    <w:rsid w:val="003C11A0"/>
    <w:rsid w:val="003C4E57"/>
    <w:rsid w:val="003C67AC"/>
    <w:rsid w:val="003D04A2"/>
    <w:rsid w:val="003D4B45"/>
    <w:rsid w:val="003D7E78"/>
    <w:rsid w:val="003E541B"/>
    <w:rsid w:val="0040077F"/>
    <w:rsid w:val="00414642"/>
    <w:rsid w:val="00415E47"/>
    <w:rsid w:val="00437342"/>
    <w:rsid w:val="004421EE"/>
    <w:rsid w:val="004467BC"/>
    <w:rsid w:val="004620ED"/>
    <w:rsid w:val="004629AD"/>
    <w:rsid w:val="0047183F"/>
    <w:rsid w:val="00492F8A"/>
    <w:rsid w:val="004B1705"/>
    <w:rsid w:val="004C4337"/>
    <w:rsid w:val="004C5C5C"/>
    <w:rsid w:val="004C6C09"/>
    <w:rsid w:val="004D4E98"/>
    <w:rsid w:val="004E20BE"/>
    <w:rsid w:val="004E5D53"/>
    <w:rsid w:val="004F2759"/>
    <w:rsid w:val="00513D0B"/>
    <w:rsid w:val="00523F1B"/>
    <w:rsid w:val="005537B8"/>
    <w:rsid w:val="00555FEE"/>
    <w:rsid w:val="0055798C"/>
    <w:rsid w:val="005623E3"/>
    <w:rsid w:val="00562A76"/>
    <w:rsid w:val="00570211"/>
    <w:rsid w:val="00577794"/>
    <w:rsid w:val="005875D1"/>
    <w:rsid w:val="005B384A"/>
    <w:rsid w:val="005B68B5"/>
    <w:rsid w:val="005D2B72"/>
    <w:rsid w:val="005D2D43"/>
    <w:rsid w:val="0061458B"/>
    <w:rsid w:val="00642FE8"/>
    <w:rsid w:val="006547E2"/>
    <w:rsid w:val="00654B0C"/>
    <w:rsid w:val="00674D09"/>
    <w:rsid w:val="00694299"/>
    <w:rsid w:val="006A432A"/>
    <w:rsid w:val="006B212F"/>
    <w:rsid w:val="006B7485"/>
    <w:rsid w:val="006C6AAE"/>
    <w:rsid w:val="006E6FF3"/>
    <w:rsid w:val="006F7868"/>
    <w:rsid w:val="00714073"/>
    <w:rsid w:val="007237BD"/>
    <w:rsid w:val="007340D3"/>
    <w:rsid w:val="00753F27"/>
    <w:rsid w:val="00773C35"/>
    <w:rsid w:val="007800D2"/>
    <w:rsid w:val="00793487"/>
    <w:rsid w:val="00794A46"/>
    <w:rsid w:val="007B29D2"/>
    <w:rsid w:val="007B4111"/>
    <w:rsid w:val="007B71AF"/>
    <w:rsid w:val="007E4C9E"/>
    <w:rsid w:val="00803A5E"/>
    <w:rsid w:val="008055B5"/>
    <w:rsid w:val="00880914"/>
    <w:rsid w:val="00880DB8"/>
    <w:rsid w:val="0088155F"/>
    <w:rsid w:val="00885228"/>
    <w:rsid w:val="008976CF"/>
    <w:rsid w:val="008A4732"/>
    <w:rsid w:val="008B6755"/>
    <w:rsid w:val="008C0C76"/>
    <w:rsid w:val="008C46A2"/>
    <w:rsid w:val="008C4C89"/>
    <w:rsid w:val="00903B11"/>
    <w:rsid w:val="00930035"/>
    <w:rsid w:val="00943B39"/>
    <w:rsid w:val="009631EA"/>
    <w:rsid w:val="00965F0E"/>
    <w:rsid w:val="00973CD9"/>
    <w:rsid w:val="009814FC"/>
    <w:rsid w:val="009A018E"/>
    <w:rsid w:val="009B6245"/>
    <w:rsid w:val="009C2163"/>
    <w:rsid w:val="009C7FE0"/>
    <w:rsid w:val="009E231E"/>
    <w:rsid w:val="009F5AB9"/>
    <w:rsid w:val="00A010BA"/>
    <w:rsid w:val="00A071A1"/>
    <w:rsid w:val="00A175F8"/>
    <w:rsid w:val="00A43A54"/>
    <w:rsid w:val="00A64C63"/>
    <w:rsid w:val="00A7195E"/>
    <w:rsid w:val="00A74ACE"/>
    <w:rsid w:val="00A838BE"/>
    <w:rsid w:val="00AB4F45"/>
    <w:rsid w:val="00AC5B34"/>
    <w:rsid w:val="00AE14DF"/>
    <w:rsid w:val="00AF06C6"/>
    <w:rsid w:val="00AF1477"/>
    <w:rsid w:val="00B00918"/>
    <w:rsid w:val="00B15854"/>
    <w:rsid w:val="00B31B97"/>
    <w:rsid w:val="00B3375E"/>
    <w:rsid w:val="00B36CCC"/>
    <w:rsid w:val="00B416F4"/>
    <w:rsid w:val="00B42489"/>
    <w:rsid w:val="00B45F4D"/>
    <w:rsid w:val="00B53D09"/>
    <w:rsid w:val="00B73968"/>
    <w:rsid w:val="00BA440F"/>
    <w:rsid w:val="00BA5DD3"/>
    <w:rsid w:val="00BB28B5"/>
    <w:rsid w:val="00BB35AC"/>
    <w:rsid w:val="00BB4391"/>
    <w:rsid w:val="00BC0775"/>
    <w:rsid w:val="00BD4887"/>
    <w:rsid w:val="00BF443C"/>
    <w:rsid w:val="00BF75D3"/>
    <w:rsid w:val="00C11379"/>
    <w:rsid w:val="00C15D75"/>
    <w:rsid w:val="00C26012"/>
    <w:rsid w:val="00C527C3"/>
    <w:rsid w:val="00C63834"/>
    <w:rsid w:val="00C66F06"/>
    <w:rsid w:val="00C67CBD"/>
    <w:rsid w:val="00C719F7"/>
    <w:rsid w:val="00C92337"/>
    <w:rsid w:val="00CB78C3"/>
    <w:rsid w:val="00CC0D7A"/>
    <w:rsid w:val="00CC38E8"/>
    <w:rsid w:val="00D1242F"/>
    <w:rsid w:val="00D17058"/>
    <w:rsid w:val="00D256DC"/>
    <w:rsid w:val="00D3141A"/>
    <w:rsid w:val="00D45318"/>
    <w:rsid w:val="00D50670"/>
    <w:rsid w:val="00D52C8C"/>
    <w:rsid w:val="00D647EC"/>
    <w:rsid w:val="00D75037"/>
    <w:rsid w:val="00D770B2"/>
    <w:rsid w:val="00D804E5"/>
    <w:rsid w:val="00DA34F9"/>
    <w:rsid w:val="00DA48C4"/>
    <w:rsid w:val="00DB1287"/>
    <w:rsid w:val="00DB4A85"/>
    <w:rsid w:val="00DD0AC7"/>
    <w:rsid w:val="00DE0984"/>
    <w:rsid w:val="00DF1EE9"/>
    <w:rsid w:val="00E22B66"/>
    <w:rsid w:val="00E36984"/>
    <w:rsid w:val="00E36C12"/>
    <w:rsid w:val="00E70128"/>
    <w:rsid w:val="00E71388"/>
    <w:rsid w:val="00E7508C"/>
    <w:rsid w:val="00E7774A"/>
    <w:rsid w:val="00EA2B2B"/>
    <w:rsid w:val="00ED109E"/>
    <w:rsid w:val="00EE281A"/>
    <w:rsid w:val="00EE787E"/>
    <w:rsid w:val="00F02151"/>
    <w:rsid w:val="00F21ACC"/>
    <w:rsid w:val="00F25464"/>
    <w:rsid w:val="00F673E6"/>
    <w:rsid w:val="00F71E37"/>
    <w:rsid w:val="00F74724"/>
    <w:rsid w:val="00F8312A"/>
    <w:rsid w:val="00F9111E"/>
    <w:rsid w:val="00FA4C98"/>
    <w:rsid w:val="00FA60A3"/>
    <w:rsid w:val="00FC78BD"/>
    <w:rsid w:val="00FD3EC7"/>
    <w:rsid w:val="00FE49BD"/>
    <w:rsid w:val="00FE49E0"/>
    <w:rsid w:val="00FE54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128E1D14"/>
  <w15:docId w15:val="{8E2C1613-8F77-47C3-AB68-9B9C53C70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0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421EE"/>
  </w:style>
  <w:style w:type="paragraph" w:styleId="Nagwek1">
    <w:name w:val="heading 1"/>
    <w:basedOn w:val="Normalny"/>
    <w:next w:val="Normalny"/>
    <w:link w:val="Nagwek1Znak"/>
    <w:uiPriority w:val="9"/>
    <w:qFormat/>
    <w:rsid w:val="00C527C3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paragraph" w:styleId="Nagwek7">
    <w:name w:val="heading 7"/>
    <w:basedOn w:val="Normalny"/>
    <w:next w:val="Normalny"/>
    <w:link w:val="Nagwek7Znak"/>
    <w:qFormat/>
    <w:rsid w:val="008A4732"/>
    <w:pPr>
      <w:keepNext/>
      <w:widowControl w:val="0"/>
      <w:tabs>
        <w:tab w:val="num" w:pos="0"/>
      </w:tabs>
      <w:suppressAutoHyphens/>
      <w:spacing w:after="0" w:line="240" w:lineRule="auto"/>
      <w:outlineLvl w:val="6"/>
    </w:pPr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770B2"/>
  </w:style>
  <w:style w:type="paragraph" w:styleId="Stopka">
    <w:name w:val="footer"/>
    <w:basedOn w:val="Normalny"/>
    <w:link w:val="StopkaZnak"/>
    <w:uiPriority w:val="99"/>
    <w:unhideWhenUsed/>
    <w:rsid w:val="00D770B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770B2"/>
  </w:style>
  <w:style w:type="paragraph" w:styleId="Tekstdymka">
    <w:name w:val="Balloon Text"/>
    <w:basedOn w:val="Normalny"/>
    <w:link w:val="TekstdymkaZnak"/>
    <w:uiPriority w:val="99"/>
    <w:semiHidden/>
    <w:unhideWhenUsed/>
    <w:rsid w:val="00D770B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D770B2"/>
    <w:rPr>
      <w:rFonts w:ascii="Tahoma" w:hAnsi="Tahoma" w:cs="Tahoma"/>
      <w:sz w:val="16"/>
      <w:szCs w:val="16"/>
    </w:rPr>
  </w:style>
  <w:style w:type="paragraph" w:customStyle="1" w:styleId="HeaderEven">
    <w:name w:val="Header Even"/>
    <w:basedOn w:val="Bezodstpw"/>
    <w:qFormat/>
    <w:rsid w:val="00D770B2"/>
    <w:pPr>
      <w:pBdr>
        <w:bottom w:val="single" w:sz="4" w:space="1" w:color="629DD1" w:themeColor="accent1"/>
      </w:pBdr>
    </w:pPr>
    <w:rPr>
      <w:rFonts w:eastAsiaTheme="minorEastAsia"/>
      <w:b/>
      <w:bCs/>
      <w:color w:val="242852" w:themeColor="text2"/>
      <w:sz w:val="20"/>
      <w:szCs w:val="23"/>
      <w:lang w:eastAsia="ja-JP"/>
    </w:rPr>
  </w:style>
  <w:style w:type="paragraph" w:styleId="Bezodstpw">
    <w:name w:val="No Spacing"/>
    <w:uiPriority w:val="1"/>
    <w:qFormat/>
    <w:rsid w:val="00D770B2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D770B2"/>
    <w:rPr>
      <w:color w:val="297FD5" w:themeColor="hyperlink"/>
      <w:u w:val="single"/>
    </w:rPr>
  </w:style>
  <w:style w:type="table" w:styleId="Tabela-Siatka">
    <w:name w:val="Table Grid"/>
    <w:basedOn w:val="Standardowy"/>
    <w:uiPriority w:val="59"/>
    <w:rsid w:val="00D770B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Jasnecieniowanieakcent4">
    <w:name w:val="Light Shading Accent 4"/>
    <w:basedOn w:val="Standardowy"/>
    <w:uiPriority w:val="60"/>
    <w:rsid w:val="007800D2"/>
    <w:pPr>
      <w:spacing w:after="0" w:line="240" w:lineRule="auto"/>
    </w:pPr>
    <w:rPr>
      <w:color w:val="374C80" w:themeColor="accent4" w:themeShade="BF"/>
    </w:rPr>
    <w:tblPr>
      <w:tblStyleRowBandSize w:val="1"/>
      <w:tblStyleColBandSize w:val="1"/>
      <w:tblBorders>
        <w:top w:val="single" w:sz="8" w:space="0" w:color="4A66AC" w:themeColor="accent4"/>
        <w:bottom w:val="single" w:sz="8" w:space="0" w:color="4A66AC" w:themeColor="accent4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A66AC" w:themeColor="accent4"/>
          <w:left w:val="nil"/>
          <w:bottom w:val="single" w:sz="8" w:space="0" w:color="4A66AC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1D8EB" w:themeFill="accent4" w:themeFillTint="3F"/>
      </w:tcPr>
    </w:tblStylePr>
  </w:style>
  <w:style w:type="paragraph" w:styleId="Akapitzlist">
    <w:name w:val="List Paragraph"/>
    <w:basedOn w:val="Normalny"/>
    <w:uiPriority w:val="34"/>
    <w:qFormat/>
    <w:rsid w:val="00492F8A"/>
    <w:pPr>
      <w:ind w:left="720"/>
      <w:contextualSpacing/>
    </w:pPr>
  </w:style>
  <w:style w:type="paragraph" w:styleId="Tekstprzypisudolnego">
    <w:name w:val="footnote text"/>
    <w:basedOn w:val="Normalny"/>
    <w:link w:val="TekstprzypisudolnegoZnak"/>
    <w:uiPriority w:val="99"/>
    <w:rsid w:val="008A4732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8A4732"/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styleId="Odwoanieprzypisudolnego">
    <w:name w:val="footnote reference"/>
    <w:unhideWhenUsed/>
    <w:rsid w:val="008A4732"/>
    <w:rPr>
      <w:vertAlign w:val="superscript"/>
    </w:rPr>
  </w:style>
  <w:style w:type="paragraph" w:customStyle="1" w:styleId="Zawartotabeli">
    <w:name w:val="Zawartość tabeli"/>
    <w:basedOn w:val="Normalny"/>
    <w:rsid w:val="008A4732"/>
    <w:pPr>
      <w:suppressLineNumbers/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ar-SA"/>
    </w:rPr>
  </w:style>
  <w:style w:type="character" w:customStyle="1" w:styleId="Nagwek7Znak">
    <w:name w:val="Nagłówek 7 Znak"/>
    <w:basedOn w:val="Domylnaczcionkaakapitu"/>
    <w:link w:val="Nagwek7"/>
    <w:rsid w:val="008A4732"/>
    <w:rPr>
      <w:rFonts w:ascii="Times New Roman" w:eastAsia="Times New Roman" w:hAnsi="Times New Roman" w:cs="Times New Roman"/>
      <w:b/>
      <w:sz w:val="24"/>
      <w:szCs w:val="24"/>
      <w:lang w:val="x-none" w:eastAsia="ar-SA"/>
    </w:rPr>
  </w:style>
  <w:style w:type="paragraph" w:styleId="Tekstpodstawowy2">
    <w:name w:val="Body Text 2"/>
    <w:basedOn w:val="Normalny"/>
    <w:link w:val="Tekstpodstawowy2Znak"/>
    <w:uiPriority w:val="99"/>
    <w:rsid w:val="008A4732"/>
    <w:pPr>
      <w:spacing w:after="0" w:line="240" w:lineRule="auto"/>
    </w:pPr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A4732"/>
    <w:rPr>
      <w:rFonts w:ascii="Tahoma" w:eastAsia="Times New Roman" w:hAnsi="Tahoma" w:cs="Times New Roman"/>
      <w:color w:val="FF0000"/>
      <w:sz w:val="20"/>
      <w:szCs w:val="20"/>
      <w:lang w:val="x-none" w:eastAsia="x-none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C46A2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8C46A2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8C46A2"/>
    <w:rPr>
      <w:vertAlign w:val="superscript"/>
    </w:rPr>
  </w:style>
  <w:style w:type="paragraph" w:customStyle="1" w:styleId="Akapitzlist1">
    <w:name w:val="Akapit z listą1"/>
    <w:basedOn w:val="Normalny"/>
    <w:rsid w:val="000A5687"/>
    <w:pPr>
      <w:ind w:left="720"/>
      <w:contextualSpacing/>
    </w:pPr>
    <w:rPr>
      <w:rFonts w:ascii="Calibri" w:eastAsia="Times New Roman" w:hAnsi="Calibri" w:cs="Times New Roman"/>
    </w:rPr>
  </w:style>
  <w:style w:type="character" w:styleId="Pogrubienie">
    <w:name w:val="Strong"/>
    <w:basedOn w:val="Domylnaczcionkaakapitu"/>
    <w:uiPriority w:val="22"/>
    <w:qFormat/>
    <w:rsid w:val="00DB4A85"/>
    <w:rPr>
      <w:b/>
      <w:bCs/>
    </w:rPr>
  </w:style>
  <w:style w:type="paragraph" w:styleId="Tekstpodstawowy">
    <w:name w:val="Body Text"/>
    <w:basedOn w:val="Normalny"/>
    <w:link w:val="TekstpodstawowyZnak"/>
    <w:semiHidden/>
    <w:rsid w:val="00577794"/>
    <w:pPr>
      <w:suppressAutoHyphens/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577794"/>
    <w:rPr>
      <w:rFonts w:ascii="Times New Roman" w:eastAsia="Times New Roman" w:hAnsi="Times New Roman" w:cs="Times New Roman"/>
      <w:sz w:val="24"/>
      <w:szCs w:val="24"/>
      <w:lang w:eastAsia="ar-SA"/>
    </w:rPr>
  </w:style>
  <w:style w:type="character" w:customStyle="1" w:styleId="Nagwek10">
    <w:name w:val="Nagłówek #1_"/>
    <w:link w:val="Nagwek11"/>
    <w:rsid w:val="002F2C36"/>
    <w:rPr>
      <w:rFonts w:ascii="Times New Roman" w:eastAsia="Times New Roman" w:hAnsi="Times New Roman"/>
      <w:sz w:val="32"/>
      <w:szCs w:val="32"/>
      <w:shd w:val="clear" w:color="auto" w:fill="FFFFFF"/>
    </w:rPr>
  </w:style>
  <w:style w:type="paragraph" w:customStyle="1" w:styleId="Nagwek11">
    <w:name w:val="Nagłówek #1"/>
    <w:basedOn w:val="Normalny"/>
    <w:link w:val="Nagwek10"/>
    <w:rsid w:val="002F2C36"/>
    <w:pPr>
      <w:shd w:val="clear" w:color="auto" w:fill="FFFFFF"/>
      <w:spacing w:after="60" w:line="0" w:lineRule="atLeast"/>
      <w:outlineLvl w:val="0"/>
    </w:pPr>
    <w:rPr>
      <w:rFonts w:ascii="Times New Roman" w:eastAsia="Times New Roman" w:hAnsi="Times New Roman"/>
      <w:sz w:val="32"/>
      <w:szCs w:val="32"/>
    </w:rPr>
  </w:style>
  <w:style w:type="character" w:customStyle="1" w:styleId="Wzmianka1">
    <w:name w:val="Wzmianka1"/>
    <w:basedOn w:val="Domylnaczcionkaakapitu"/>
    <w:uiPriority w:val="99"/>
    <w:semiHidden/>
    <w:unhideWhenUsed/>
    <w:rsid w:val="00BD4887"/>
    <w:rPr>
      <w:color w:val="2B579A"/>
      <w:shd w:val="clear" w:color="auto" w:fill="E6E6E6"/>
    </w:rPr>
  </w:style>
  <w:style w:type="paragraph" w:customStyle="1" w:styleId="Akapitzlist2">
    <w:name w:val="Akapit z listą2"/>
    <w:basedOn w:val="Normalny"/>
    <w:rsid w:val="00D1242F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paragraph" w:customStyle="1" w:styleId="Tekstpodstawowy21">
    <w:name w:val="Tekst podstawowy 21"/>
    <w:basedOn w:val="Normalny"/>
    <w:rsid w:val="00D1242F"/>
    <w:pPr>
      <w:suppressAutoHyphens/>
      <w:spacing w:after="0" w:line="240" w:lineRule="auto"/>
    </w:pPr>
    <w:rPr>
      <w:rFonts w:ascii="Tahoma" w:eastAsia="Times New Roman" w:hAnsi="Tahoma" w:cs="Times New Roman"/>
      <w:color w:val="FF0000"/>
      <w:kern w:val="1"/>
      <w:sz w:val="20"/>
      <w:szCs w:val="20"/>
    </w:rPr>
  </w:style>
  <w:style w:type="character" w:customStyle="1" w:styleId="Wzmianka2">
    <w:name w:val="Wzmianka2"/>
    <w:basedOn w:val="Domylnaczcionkaakapitu"/>
    <w:uiPriority w:val="99"/>
    <w:semiHidden/>
    <w:unhideWhenUsed/>
    <w:rsid w:val="001B7685"/>
    <w:rPr>
      <w:color w:val="2B579A"/>
      <w:shd w:val="clear" w:color="auto" w:fill="E6E6E6"/>
    </w:rPr>
  </w:style>
  <w:style w:type="paragraph" w:customStyle="1" w:styleId="Akapitzlist3">
    <w:name w:val="Akapit z listą3"/>
    <w:basedOn w:val="Normalny"/>
    <w:rsid w:val="001B7685"/>
    <w:pPr>
      <w:suppressAutoHyphens/>
      <w:ind w:left="720"/>
      <w:contextualSpacing/>
    </w:pPr>
    <w:rPr>
      <w:rFonts w:ascii="Calibri" w:eastAsia="Calibri" w:hAnsi="Calibri" w:cs="Tahoma"/>
      <w:color w:val="00000A"/>
      <w:kern w:val="1"/>
    </w:rPr>
  </w:style>
  <w:style w:type="character" w:customStyle="1" w:styleId="Nagwek1Znak">
    <w:name w:val="Nagłówek 1 Znak"/>
    <w:basedOn w:val="Domylnaczcionkaakapitu"/>
    <w:link w:val="Nagwek1"/>
    <w:uiPriority w:val="9"/>
    <w:rsid w:val="00C527C3"/>
    <w:rPr>
      <w:rFonts w:asciiTheme="majorHAnsi" w:eastAsiaTheme="majorEastAsia" w:hAnsiTheme="majorHAnsi" w:cstheme="majorBidi"/>
      <w:color w:val="3476B1" w:themeColor="accent1" w:themeShade="BF"/>
      <w:sz w:val="32"/>
      <w:szCs w:val="32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33A8E"/>
    <w:rPr>
      <w:color w:val="808080"/>
      <w:shd w:val="clear" w:color="auto" w:fill="E6E6E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717970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77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71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26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376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3801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812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Niestandardowy 3">
      <a:dk1>
        <a:sysClr val="windowText" lastClr="000000"/>
      </a:dk1>
      <a:lt1>
        <a:sysClr val="window" lastClr="FFFFFF"/>
      </a:lt1>
      <a:dk2>
        <a:srgbClr val="242852"/>
      </a:dk2>
      <a:lt2>
        <a:srgbClr val="ACCBF9"/>
      </a:lt2>
      <a:accent1>
        <a:srgbClr val="629DD1"/>
      </a:accent1>
      <a:accent2>
        <a:srgbClr val="297FD5"/>
      </a:accent2>
      <a:accent3>
        <a:srgbClr val="7F8FA9"/>
      </a:accent3>
      <a:accent4>
        <a:srgbClr val="4A66AC"/>
      </a:accent4>
      <a:accent5>
        <a:srgbClr val="5AA2AE"/>
      </a:accent5>
      <a:accent6>
        <a:srgbClr val="9D90A0"/>
      </a:accent6>
      <a:hlink>
        <a:srgbClr val="297FD5"/>
      </a:hlink>
      <a:folHlink>
        <a:srgbClr val="498DF1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1179F7-FE0E-4945-88EF-02190503A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430</Words>
  <Characters>2582</Characters>
  <Application>Microsoft Office Word</Application>
  <DocSecurity>0</DocSecurity>
  <Lines>21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wblazus</dc:creator>
  <cp:lastModifiedBy>Wojciech Błażusiak</cp:lastModifiedBy>
  <cp:revision>11</cp:revision>
  <cp:lastPrinted>2020-06-30T16:41:00Z</cp:lastPrinted>
  <dcterms:created xsi:type="dcterms:W3CDTF">2020-09-05T10:15:00Z</dcterms:created>
  <dcterms:modified xsi:type="dcterms:W3CDTF">2020-09-06T16:29:00Z</dcterms:modified>
</cp:coreProperties>
</file>